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27"/>
          <w:szCs w:val="27"/>
        </w:rPr>
        <w:jc w:val="center"/>
        <w:spacing w:before="75"/>
        <w:ind w:left="2704" w:right="2606"/>
      </w:pPr>
      <w:r>
        <w:rPr>
          <w:rFonts w:cs="Arial" w:hAnsi="Arial" w:eastAsia="Arial" w:ascii="Arial"/>
          <w:b/>
          <w:spacing w:val="3"/>
          <w:w w:val="100"/>
          <w:sz w:val="27"/>
          <w:szCs w:val="27"/>
        </w:rPr>
        <w:t>M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7"/>
          <w:w w:val="100"/>
          <w:sz w:val="27"/>
          <w:szCs w:val="27"/>
        </w:rPr>
        <w:t>E</w:t>
      </w:r>
      <w:r>
        <w:rPr>
          <w:rFonts w:cs="Arial" w:hAnsi="Arial" w:eastAsia="Arial" w:ascii="Arial"/>
          <w:b/>
          <w:spacing w:val="1"/>
          <w:w w:val="100"/>
          <w:sz w:val="27"/>
          <w:szCs w:val="27"/>
        </w:rPr>
        <w:t>L</w:t>
      </w:r>
      <w:r>
        <w:rPr>
          <w:rFonts w:cs="Arial" w:hAnsi="Arial" w:eastAsia="Arial" w:ascii="Arial"/>
          <w:b/>
          <w:spacing w:val="1"/>
          <w:w w:val="100"/>
          <w:sz w:val="27"/>
          <w:szCs w:val="27"/>
        </w:rPr>
        <w:t>L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35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H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E</w:t>
      </w:r>
      <w:r>
        <w:rPr>
          <w:rFonts w:cs="Arial" w:hAnsi="Arial" w:eastAsia="Arial" w:ascii="Arial"/>
          <w:b/>
          <w:spacing w:val="10"/>
          <w:w w:val="100"/>
          <w:sz w:val="27"/>
          <w:szCs w:val="27"/>
        </w:rPr>
        <w:t>M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1"/>
          <w:w w:val="100"/>
          <w:sz w:val="27"/>
          <w:szCs w:val="27"/>
        </w:rPr>
        <w:t>T</w:t>
      </w:r>
      <w:r>
        <w:rPr>
          <w:rFonts w:cs="Arial" w:hAnsi="Arial" w:eastAsia="Arial" w:ascii="Arial"/>
          <w:b/>
          <w:spacing w:val="1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36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16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P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4"/>
          <w:w w:val="100"/>
          <w:sz w:val="27"/>
          <w:szCs w:val="27"/>
        </w:rPr>
        <w:t>G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-8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3"/>
          <w:w w:val="100"/>
          <w:sz w:val="27"/>
          <w:szCs w:val="27"/>
        </w:rPr>
        <w:t>M</w:t>
      </w:r>
      <w:r>
        <w:rPr>
          <w:rFonts w:cs="Arial" w:hAnsi="Arial" w:eastAsia="Arial" w:ascii="Arial"/>
          <w:b/>
          <w:spacing w:val="11"/>
          <w:w w:val="100"/>
          <w:sz w:val="27"/>
          <w:szCs w:val="27"/>
        </w:rPr>
        <w:t>M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1"/>
          <w:w w:val="100"/>
          <w:sz w:val="27"/>
          <w:szCs w:val="27"/>
        </w:rPr>
        <w:t>Z</w:t>
      </w:r>
      <w:r>
        <w:rPr>
          <w:rFonts w:cs="Arial" w:hAnsi="Arial" w:eastAsia="Arial" w:ascii="Arial"/>
          <w:b/>
          <w:spacing w:val="8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N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E</w:t>
      </w:r>
      <w:r>
        <w:rPr>
          <w:rFonts w:cs="Arial" w:hAnsi="Arial" w:eastAsia="Arial" w:ascii="Arial"/>
          <w:b/>
          <w:spacing w:val="63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P</w:t>
      </w:r>
      <w:r>
        <w:rPr>
          <w:rFonts w:cs="Arial" w:hAnsi="Arial" w:eastAsia="Arial" w:ascii="Arial"/>
          <w:b/>
          <w:spacing w:val="7"/>
          <w:w w:val="100"/>
          <w:sz w:val="27"/>
          <w:szCs w:val="27"/>
        </w:rPr>
        <w:t>E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20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1"/>
          <w:w w:val="100"/>
          <w:sz w:val="27"/>
          <w:szCs w:val="27"/>
        </w:rPr>
        <w:t>L</w:t>
      </w:r>
      <w:r>
        <w:rPr>
          <w:rFonts w:cs="Arial" w:hAnsi="Arial" w:eastAsia="Arial" w:ascii="Arial"/>
          <w:b/>
          <w:spacing w:val="1"/>
          <w:w w:val="100"/>
          <w:sz w:val="27"/>
          <w:szCs w:val="27"/>
        </w:rPr>
        <w:t>’</w:t>
      </w:r>
      <w:r>
        <w:rPr>
          <w:rFonts w:cs="Arial" w:hAnsi="Arial" w:eastAsia="Arial" w:ascii="Arial"/>
          <w:b/>
          <w:spacing w:val="1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16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7"/>
          <w:w w:val="102"/>
          <w:sz w:val="27"/>
          <w:szCs w:val="27"/>
        </w:rPr>
        <w:t>S</w:t>
      </w:r>
      <w:r>
        <w:rPr>
          <w:rFonts w:cs="Arial" w:hAnsi="Arial" w:eastAsia="Arial" w:ascii="Arial"/>
          <w:b/>
          <w:spacing w:val="-1"/>
          <w:w w:val="102"/>
          <w:sz w:val="27"/>
          <w:szCs w:val="27"/>
        </w:rPr>
        <w:t>C</w:t>
      </w:r>
      <w:r>
        <w:rPr>
          <w:rFonts w:cs="Arial" w:hAnsi="Arial" w:eastAsia="Arial" w:ascii="Arial"/>
          <w:b/>
          <w:spacing w:val="6"/>
          <w:w w:val="102"/>
          <w:sz w:val="27"/>
          <w:szCs w:val="27"/>
        </w:rPr>
        <w:t>U</w:t>
      </w:r>
      <w:r>
        <w:rPr>
          <w:rFonts w:cs="Arial" w:hAnsi="Arial" w:eastAsia="Arial" w:ascii="Arial"/>
          <w:b/>
          <w:spacing w:val="-2"/>
          <w:w w:val="102"/>
          <w:sz w:val="27"/>
          <w:szCs w:val="27"/>
        </w:rPr>
        <w:t>O</w:t>
      </w:r>
      <w:r>
        <w:rPr>
          <w:rFonts w:cs="Arial" w:hAnsi="Arial" w:eastAsia="Arial" w:ascii="Arial"/>
          <w:b/>
          <w:spacing w:val="8"/>
          <w:w w:val="102"/>
          <w:sz w:val="27"/>
          <w:szCs w:val="27"/>
        </w:rPr>
        <w:t>L</w:t>
      </w:r>
      <w:r>
        <w:rPr>
          <w:rFonts w:cs="Arial" w:hAnsi="Arial" w:eastAsia="Arial" w:ascii="Arial"/>
          <w:b/>
          <w:spacing w:val="0"/>
          <w:w w:val="102"/>
          <w:sz w:val="27"/>
          <w:szCs w:val="27"/>
        </w:rPr>
        <w:t>A</w:t>
      </w:r>
      <w:r>
        <w:rPr>
          <w:rFonts w:cs="Arial" w:hAnsi="Arial" w:eastAsia="Arial" w:ascii="Arial"/>
          <w:spacing w:val="0"/>
          <w:w w:val="100"/>
          <w:sz w:val="27"/>
          <w:szCs w:val="27"/>
        </w:rPr>
      </w:r>
    </w:p>
    <w:p>
      <w:pPr>
        <w:rPr>
          <w:rFonts w:cs="Arial" w:hAnsi="Arial" w:eastAsia="Arial" w:ascii="Arial"/>
          <w:sz w:val="27"/>
          <w:szCs w:val="27"/>
        </w:rPr>
        <w:jc w:val="center"/>
        <w:spacing w:before="23"/>
        <w:ind w:left="4069" w:right="3949"/>
      </w:pP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SE</w:t>
      </w:r>
      <w:r>
        <w:rPr>
          <w:rFonts w:cs="Arial" w:hAnsi="Arial" w:eastAsia="Arial" w:ascii="Arial"/>
          <w:b/>
          <w:spacing w:val="5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N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8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38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9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7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E</w:t>
      </w:r>
      <w:r>
        <w:rPr>
          <w:rFonts w:cs="Arial" w:hAnsi="Arial" w:eastAsia="Arial" w:ascii="Arial"/>
          <w:b/>
          <w:spacing w:val="5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N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27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4"/>
          <w:w w:val="100"/>
          <w:sz w:val="27"/>
          <w:szCs w:val="27"/>
        </w:rPr>
        <w:t>G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33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-</w:t>
      </w:r>
      <w:r>
        <w:rPr>
          <w:rFonts w:cs="Arial" w:hAnsi="Arial" w:eastAsia="Arial" w:ascii="Arial"/>
          <w:b/>
          <w:spacing w:val="5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8"/>
          <w:w w:val="100"/>
          <w:sz w:val="27"/>
          <w:szCs w:val="27"/>
        </w:rPr>
        <w:t>L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7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E:</w:t>
      </w:r>
      <w:r>
        <w:rPr>
          <w:rFonts w:cs="Arial" w:hAnsi="Arial" w:eastAsia="Arial" w:ascii="Arial"/>
          <w:b/>
          <w:spacing w:val="27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2"/>
          <w:sz w:val="27"/>
          <w:szCs w:val="27"/>
        </w:rPr>
        <w:t>1</w:t>
      </w:r>
      <w:r>
        <w:rPr>
          <w:rFonts w:cs="Arial" w:hAnsi="Arial" w:eastAsia="Arial" w:ascii="Arial"/>
          <w:spacing w:val="0"/>
          <w:w w:val="100"/>
          <w:sz w:val="27"/>
          <w:szCs w:val="27"/>
        </w:rPr>
      </w:r>
    </w:p>
    <w:p>
      <w:pPr>
        <w:rPr>
          <w:sz w:val="28"/>
          <w:szCs w:val="28"/>
        </w:rPr>
        <w:jc w:val="left"/>
        <w:spacing w:before="1" w:lineRule="exact" w:line="280"/>
      </w:pPr>
      <w:r>
        <w:rPr>
          <w:sz w:val="28"/>
          <w:szCs w:val="28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ind w:left="199"/>
      </w:pPr>
      <w:r>
        <w:rPr>
          <w:rFonts w:cs="Arial" w:hAnsi="Arial" w:eastAsia="Arial" w:ascii="Arial"/>
          <w:spacing w:val="3"/>
          <w:w w:val="100"/>
          <w:sz w:val="20"/>
          <w:szCs w:val="20"/>
        </w:rPr>
        <w:t>1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-53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  <w:t>a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r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g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o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8"/>
          <w:w w:val="100"/>
          <w:sz w:val="20"/>
          <w:szCs w:val="20"/>
          <w:u w:val="thick" w:color="000000"/>
        </w:rPr>
        <w:t>m</w:t>
      </w:r>
      <w:r>
        <w:rPr>
          <w:rFonts w:cs="Arial" w:hAnsi="Arial" w:eastAsia="Arial" w:ascii="Arial"/>
          <w:b/>
          <w:spacing w:val="8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  <w:t>e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n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  <w:t>t</w:t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0"/>
          <w:w w:val="100"/>
          <w:sz w:val="20"/>
          <w:szCs w:val="20"/>
          <w:u w:val="thick" w:color="000000"/>
        </w:rPr>
        <w:t>i</w:t>
      </w:r>
      <w:r>
        <w:rPr>
          <w:rFonts w:cs="Arial" w:hAnsi="Arial" w:eastAsia="Arial" w:ascii="Arial"/>
          <w:b/>
          <w:spacing w:val="-7"/>
          <w:w w:val="100"/>
          <w:sz w:val="20"/>
          <w:szCs w:val="20"/>
          <w:u w:val="thick" w:color="000000"/>
        </w:rPr>
        <w:t> 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o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b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b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l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i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g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  <w:t>a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  <w:t>t</w:t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o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r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0"/>
          <w:w w:val="100"/>
          <w:sz w:val="20"/>
          <w:szCs w:val="20"/>
          <w:u w:val="thick" w:color="000000"/>
        </w:rPr>
        <w:t>i</w:t>
      </w:r>
      <w:r>
        <w:rPr>
          <w:rFonts w:cs="Arial" w:hAnsi="Arial" w:eastAsia="Arial" w:ascii="Arial"/>
          <w:b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18" w:lineRule="auto" w:line="252"/>
        <w:ind w:left="419" w:right="427" w:hanging="220"/>
      </w:pPr>
      <w:r>
        <w:rPr>
          <w:rFonts w:cs="Arial" w:hAnsi="Arial" w:eastAsia="Arial" w:ascii="Arial"/>
          <w:spacing w:val="3"/>
          <w:w w:val="100"/>
          <w:sz w:val="20"/>
          <w:szCs w:val="20"/>
        </w:rPr>
        <w:t>2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4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,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10"/>
          <w:w w:val="100"/>
          <w:sz w:val="20"/>
          <w:szCs w:val="20"/>
          <w:u w:val="single" w:color="000000"/>
        </w:rPr>
        <w:t>d</w:t>
      </w:r>
      <w:r>
        <w:rPr>
          <w:rFonts w:cs="Arial" w:hAnsi="Arial" w:eastAsia="Arial" w:ascii="Arial"/>
          <w:spacing w:val="10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1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l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  <w:t>g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  <w:t>h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7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  <w:t>d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  <w:t>m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1"/>
          <w:w w:val="100"/>
          <w:sz w:val="20"/>
          <w:szCs w:val="20"/>
          <w:u w:val="single" w:color="00000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  <w:t>r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a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é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f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f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ss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,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(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8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b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)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q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ind w:left="199"/>
      </w:pPr>
      <w:r>
        <w:rPr>
          <w:rFonts w:cs="Arial" w:hAnsi="Arial" w:eastAsia="Arial" w:ascii="Arial"/>
          <w:spacing w:val="3"/>
          <w:w w:val="100"/>
          <w:sz w:val="20"/>
          <w:szCs w:val="20"/>
        </w:rPr>
        <w:t>3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(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)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è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à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,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8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8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sz w:val="26"/>
          <w:szCs w:val="26"/>
        </w:rPr>
        <w:jc w:val="left"/>
        <w:spacing w:before="5" w:lineRule="exact" w:line="260"/>
      </w:pPr>
      <w:r>
        <w:rPr>
          <w:sz w:val="26"/>
          <w:szCs w:val="26"/>
        </w:rPr>
      </w:r>
    </w:p>
    <w:tbl>
      <w:tblPr>
        <w:tblW w:w="0" w:type="auto"/>
        <w:tblLook w:val="01E0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20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766"/>
            </w:pP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6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6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/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b/>
                <w:spacing w:val="-8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1347"/>
            </w:pP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8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1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907"/>
            </w:pP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91"/>
            </w:pP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866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34"/>
              <w:ind w:left="6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1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4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U</w:t>
            </w:r>
            <w:r>
              <w:rPr>
                <w:rFonts w:cs="Arial" w:hAnsi="Arial" w:eastAsia="Arial" w:ascii="Arial"/>
                <w:b/>
                <w:spacing w:val="3"/>
                <w:w w:val="104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5"/>
                <w:w w:val="104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361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2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3"/>
              <w:ind w:left="361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2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7"/>
              <w:ind w:left="361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2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C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6"/>
            </w:pP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34"/>
              <w:ind w:left="836" w:right="898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1420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34"/>
              <w:ind w:left="6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2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V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32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8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B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8"/>
                <w:w w:val="100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41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9"/>
                <w:w w:val="104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-3"/>
                <w:w w:val="104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-3"/>
                <w:w w:val="104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9"/>
                <w:w w:val="104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361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2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3"/>
              <w:ind w:left="361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2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7"/>
              <w:ind w:left="361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2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3"/>
              <w:ind w:left="361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2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6"/>
              <w:ind w:left="723"/>
            </w:pP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6"/>
            </w:pP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-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34"/>
              <w:ind w:left="836" w:right="898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4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2456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34"/>
              <w:ind w:left="77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5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U</w:t>
            </w:r>
            <w:r>
              <w:rPr>
                <w:rFonts w:cs="Arial" w:hAnsi="Arial" w:eastAsia="Arial" w:ascii="Arial"/>
                <w:b/>
                <w:spacing w:val="-9"/>
                <w:w w:val="100"/>
                <w:sz w:val="17"/>
                <w:szCs w:val="17"/>
              </w:rPr>
              <w:t>Z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NE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-7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-1"/>
                <w:w w:val="104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5"/>
                <w:w w:val="104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U</w:t>
            </w:r>
            <w:r>
              <w:rPr>
                <w:rFonts w:cs="Arial" w:hAnsi="Arial" w:eastAsia="Arial" w:ascii="Arial"/>
                <w:b/>
                <w:spacing w:val="6"/>
                <w:w w:val="104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7"/>
              <w:ind w:left="382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4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5"/>
                <w:w w:val="100"/>
                <w:position w:val="1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lineRule="exact" w:line="260"/>
              <w:ind w:left="382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4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0"/>
                <w:w w:val="100"/>
                <w:position w:val="1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à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lineRule="exact" w:line="260"/>
              <w:ind w:left="382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4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lineRule="exact" w:line="260"/>
              <w:ind w:left="460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  </w:t>
            </w:r>
            <w:r>
              <w:rPr>
                <w:rFonts w:cs="Segoe UI Symbol" w:hAnsi="Segoe UI Symbol" w:eastAsia="Segoe UI Symbol" w:ascii="Segoe UI Symbol"/>
                <w:spacing w:val="5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lineRule="exact" w:line="280"/>
              <w:ind w:left="432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Segoe UI Symbol" w:hAnsi="Segoe UI Symbol" w:eastAsia="Segoe UI Symbol" w:ascii="Segoe UI Symbol"/>
                <w:spacing w:val="2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position w:val="1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à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" w:lineRule="auto" w:line="259"/>
              <w:ind w:left="787" w:right="95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: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à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1"/>
                <w:w w:val="100"/>
                <w:sz w:val="22"/>
                <w:szCs w:val="22"/>
              </w:rPr>
              <w:t>Q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77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8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–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34"/>
              <w:ind w:left="877" w:right="854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9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596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34" w:lineRule="auto" w:line="279"/>
              <w:ind w:left="77" w:right="410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6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4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38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31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U</w:t>
            </w:r>
            <w:r>
              <w:rPr>
                <w:rFonts w:cs="Arial" w:hAnsi="Arial" w:eastAsia="Arial" w:ascii="Arial"/>
                <w:b/>
                <w:spacing w:val="6"/>
                <w:w w:val="104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NI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2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DI</w:t>
            </w:r>
            <w:r>
              <w:rPr>
                <w:rFonts w:cs="Arial" w:hAnsi="Arial" w:eastAsia="Arial" w:ascii="Arial"/>
                <w:b/>
                <w:spacing w:val="2"/>
                <w:w w:val="104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CI</w:t>
            </w:r>
            <w:r>
              <w:rPr>
                <w:rFonts w:cs="Arial" w:hAnsi="Arial" w:eastAsia="Arial" w:ascii="Arial"/>
                <w:b/>
                <w:spacing w:val="9"/>
                <w:w w:val="104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77"/>
            </w:pP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34"/>
              <w:ind w:left="878" w:right="855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4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483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77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7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77"/>
            </w:pP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1"/>
                <w:w w:val="100"/>
                <w:sz w:val="22"/>
                <w:szCs w:val="22"/>
              </w:rPr>
              <w:t>Q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34"/>
              <w:ind w:left="878" w:right="855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</w:tbl>
    <w:p>
      <w:pPr>
        <w:sectPr>
          <w:pgSz w:w="16860" w:h="11920" w:orient="landscape"/>
          <w:pgMar w:top="1060" w:bottom="280" w:left="1220" w:right="960"/>
        </w:sectPr>
      </w:pP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7"/>
          <w:szCs w:val="27"/>
        </w:rPr>
        <w:jc w:val="center"/>
        <w:spacing w:before="31"/>
        <w:ind w:left="2704" w:right="2606"/>
      </w:pPr>
      <w:r>
        <w:rPr>
          <w:rFonts w:cs="Arial" w:hAnsi="Arial" w:eastAsia="Arial" w:ascii="Arial"/>
          <w:b/>
          <w:spacing w:val="3"/>
          <w:w w:val="100"/>
          <w:sz w:val="27"/>
          <w:szCs w:val="27"/>
        </w:rPr>
        <w:t>M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7"/>
          <w:w w:val="100"/>
          <w:sz w:val="27"/>
          <w:szCs w:val="27"/>
        </w:rPr>
        <w:t>E</w:t>
      </w:r>
      <w:r>
        <w:rPr>
          <w:rFonts w:cs="Arial" w:hAnsi="Arial" w:eastAsia="Arial" w:ascii="Arial"/>
          <w:b/>
          <w:spacing w:val="1"/>
          <w:w w:val="100"/>
          <w:sz w:val="27"/>
          <w:szCs w:val="27"/>
        </w:rPr>
        <w:t>L</w:t>
      </w:r>
      <w:r>
        <w:rPr>
          <w:rFonts w:cs="Arial" w:hAnsi="Arial" w:eastAsia="Arial" w:ascii="Arial"/>
          <w:b/>
          <w:spacing w:val="1"/>
          <w:w w:val="100"/>
          <w:sz w:val="27"/>
          <w:szCs w:val="27"/>
        </w:rPr>
        <w:t>L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35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H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E</w:t>
      </w:r>
      <w:r>
        <w:rPr>
          <w:rFonts w:cs="Arial" w:hAnsi="Arial" w:eastAsia="Arial" w:ascii="Arial"/>
          <w:b/>
          <w:spacing w:val="10"/>
          <w:w w:val="100"/>
          <w:sz w:val="27"/>
          <w:szCs w:val="27"/>
        </w:rPr>
        <w:t>M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1"/>
          <w:w w:val="100"/>
          <w:sz w:val="27"/>
          <w:szCs w:val="27"/>
        </w:rPr>
        <w:t>T</w:t>
      </w:r>
      <w:r>
        <w:rPr>
          <w:rFonts w:cs="Arial" w:hAnsi="Arial" w:eastAsia="Arial" w:ascii="Arial"/>
          <w:b/>
          <w:spacing w:val="1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36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16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P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4"/>
          <w:w w:val="100"/>
          <w:sz w:val="27"/>
          <w:szCs w:val="27"/>
        </w:rPr>
        <w:t>G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-8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3"/>
          <w:w w:val="100"/>
          <w:sz w:val="27"/>
          <w:szCs w:val="27"/>
        </w:rPr>
        <w:t>M</w:t>
      </w:r>
      <w:r>
        <w:rPr>
          <w:rFonts w:cs="Arial" w:hAnsi="Arial" w:eastAsia="Arial" w:ascii="Arial"/>
          <w:b/>
          <w:spacing w:val="11"/>
          <w:w w:val="100"/>
          <w:sz w:val="27"/>
          <w:szCs w:val="27"/>
        </w:rPr>
        <w:t>M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1"/>
          <w:w w:val="100"/>
          <w:sz w:val="27"/>
          <w:szCs w:val="27"/>
        </w:rPr>
        <w:t>Z</w:t>
      </w:r>
      <w:r>
        <w:rPr>
          <w:rFonts w:cs="Arial" w:hAnsi="Arial" w:eastAsia="Arial" w:ascii="Arial"/>
          <w:b/>
          <w:spacing w:val="8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N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E</w:t>
      </w:r>
      <w:r>
        <w:rPr>
          <w:rFonts w:cs="Arial" w:hAnsi="Arial" w:eastAsia="Arial" w:ascii="Arial"/>
          <w:b/>
          <w:spacing w:val="63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P</w:t>
      </w:r>
      <w:r>
        <w:rPr>
          <w:rFonts w:cs="Arial" w:hAnsi="Arial" w:eastAsia="Arial" w:ascii="Arial"/>
          <w:b/>
          <w:spacing w:val="7"/>
          <w:w w:val="100"/>
          <w:sz w:val="27"/>
          <w:szCs w:val="27"/>
        </w:rPr>
        <w:t>E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20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1"/>
          <w:w w:val="100"/>
          <w:sz w:val="27"/>
          <w:szCs w:val="27"/>
        </w:rPr>
        <w:t>L</w:t>
      </w:r>
      <w:r>
        <w:rPr>
          <w:rFonts w:cs="Arial" w:hAnsi="Arial" w:eastAsia="Arial" w:ascii="Arial"/>
          <w:b/>
          <w:spacing w:val="1"/>
          <w:w w:val="100"/>
          <w:sz w:val="27"/>
          <w:szCs w:val="27"/>
        </w:rPr>
        <w:t>’</w:t>
      </w:r>
      <w:r>
        <w:rPr>
          <w:rFonts w:cs="Arial" w:hAnsi="Arial" w:eastAsia="Arial" w:ascii="Arial"/>
          <w:b/>
          <w:spacing w:val="1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16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7"/>
          <w:w w:val="102"/>
          <w:sz w:val="27"/>
          <w:szCs w:val="27"/>
        </w:rPr>
        <w:t>S</w:t>
      </w:r>
      <w:r>
        <w:rPr>
          <w:rFonts w:cs="Arial" w:hAnsi="Arial" w:eastAsia="Arial" w:ascii="Arial"/>
          <w:b/>
          <w:spacing w:val="-1"/>
          <w:w w:val="102"/>
          <w:sz w:val="27"/>
          <w:szCs w:val="27"/>
        </w:rPr>
        <w:t>C</w:t>
      </w:r>
      <w:r>
        <w:rPr>
          <w:rFonts w:cs="Arial" w:hAnsi="Arial" w:eastAsia="Arial" w:ascii="Arial"/>
          <w:b/>
          <w:spacing w:val="6"/>
          <w:w w:val="102"/>
          <w:sz w:val="27"/>
          <w:szCs w:val="27"/>
        </w:rPr>
        <w:t>U</w:t>
      </w:r>
      <w:r>
        <w:rPr>
          <w:rFonts w:cs="Arial" w:hAnsi="Arial" w:eastAsia="Arial" w:ascii="Arial"/>
          <w:b/>
          <w:spacing w:val="-2"/>
          <w:w w:val="102"/>
          <w:sz w:val="27"/>
          <w:szCs w:val="27"/>
        </w:rPr>
        <w:t>O</w:t>
      </w:r>
      <w:r>
        <w:rPr>
          <w:rFonts w:cs="Arial" w:hAnsi="Arial" w:eastAsia="Arial" w:ascii="Arial"/>
          <w:b/>
          <w:spacing w:val="8"/>
          <w:w w:val="102"/>
          <w:sz w:val="27"/>
          <w:szCs w:val="27"/>
        </w:rPr>
        <w:t>L</w:t>
      </w:r>
      <w:r>
        <w:rPr>
          <w:rFonts w:cs="Arial" w:hAnsi="Arial" w:eastAsia="Arial" w:ascii="Arial"/>
          <w:b/>
          <w:spacing w:val="0"/>
          <w:w w:val="102"/>
          <w:sz w:val="27"/>
          <w:szCs w:val="27"/>
        </w:rPr>
        <w:t>A</w:t>
      </w:r>
      <w:r>
        <w:rPr>
          <w:rFonts w:cs="Arial" w:hAnsi="Arial" w:eastAsia="Arial" w:ascii="Arial"/>
          <w:spacing w:val="0"/>
          <w:w w:val="100"/>
          <w:sz w:val="27"/>
          <w:szCs w:val="27"/>
        </w:rPr>
      </w:r>
    </w:p>
    <w:p>
      <w:pPr>
        <w:rPr>
          <w:rFonts w:cs="Arial" w:hAnsi="Arial" w:eastAsia="Arial" w:ascii="Arial"/>
          <w:sz w:val="27"/>
          <w:szCs w:val="27"/>
        </w:rPr>
        <w:jc w:val="center"/>
        <w:spacing w:before="15"/>
        <w:ind w:left="4069" w:right="3949"/>
      </w:pP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SE</w:t>
      </w:r>
      <w:r>
        <w:rPr>
          <w:rFonts w:cs="Arial" w:hAnsi="Arial" w:eastAsia="Arial" w:ascii="Arial"/>
          <w:b/>
          <w:spacing w:val="5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N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8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38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9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7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E</w:t>
      </w:r>
      <w:r>
        <w:rPr>
          <w:rFonts w:cs="Arial" w:hAnsi="Arial" w:eastAsia="Arial" w:ascii="Arial"/>
          <w:b/>
          <w:spacing w:val="5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N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27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4"/>
          <w:w w:val="100"/>
          <w:sz w:val="27"/>
          <w:szCs w:val="27"/>
        </w:rPr>
        <w:t>G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33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-</w:t>
      </w:r>
      <w:r>
        <w:rPr>
          <w:rFonts w:cs="Arial" w:hAnsi="Arial" w:eastAsia="Arial" w:ascii="Arial"/>
          <w:b/>
          <w:spacing w:val="5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8"/>
          <w:w w:val="100"/>
          <w:sz w:val="27"/>
          <w:szCs w:val="27"/>
        </w:rPr>
        <w:t>L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7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E:</w:t>
      </w:r>
      <w:r>
        <w:rPr>
          <w:rFonts w:cs="Arial" w:hAnsi="Arial" w:eastAsia="Arial" w:ascii="Arial"/>
          <w:b/>
          <w:spacing w:val="27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2"/>
          <w:sz w:val="27"/>
          <w:szCs w:val="27"/>
        </w:rPr>
        <w:t>2</w:t>
      </w:r>
      <w:r>
        <w:rPr>
          <w:rFonts w:cs="Arial" w:hAnsi="Arial" w:eastAsia="Arial" w:ascii="Arial"/>
          <w:spacing w:val="0"/>
          <w:w w:val="100"/>
          <w:sz w:val="27"/>
          <w:szCs w:val="27"/>
        </w:rPr>
      </w:r>
    </w:p>
    <w:p>
      <w:pPr>
        <w:rPr>
          <w:sz w:val="28"/>
          <w:szCs w:val="28"/>
        </w:rPr>
        <w:jc w:val="left"/>
        <w:spacing w:before="1" w:lineRule="exact" w:line="280"/>
      </w:pPr>
      <w:r>
        <w:rPr>
          <w:sz w:val="28"/>
          <w:szCs w:val="28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ind w:left="199"/>
      </w:pPr>
      <w:r>
        <w:rPr>
          <w:rFonts w:cs="Arial" w:hAnsi="Arial" w:eastAsia="Arial" w:ascii="Arial"/>
          <w:spacing w:val="3"/>
          <w:w w:val="100"/>
          <w:sz w:val="20"/>
          <w:szCs w:val="20"/>
        </w:rPr>
        <w:t>1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-53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  <w:t>a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r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g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o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8"/>
          <w:w w:val="100"/>
          <w:sz w:val="20"/>
          <w:szCs w:val="20"/>
          <w:u w:val="thick" w:color="000000"/>
        </w:rPr>
        <w:t>m</w:t>
      </w:r>
      <w:r>
        <w:rPr>
          <w:rFonts w:cs="Arial" w:hAnsi="Arial" w:eastAsia="Arial" w:ascii="Arial"/>
          <w:b/>
          <w:spacing w:val="8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  <w:t>e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n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  <w:t>t</w:t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0"/>
          <w:w w:val="100"/>
          <w:sz w:val="20"/>
          <w:szCs w:val="20"/>
          <w:u w:val="thick" w:color="000000"/>
        </w:rPr>
        <w:t>i</w:t>
      </w:r>
      <w:r>
        <w:rPr>
          <w:rFonts w:cs="Arial" w:hAnsi="Arial" w:eastAsia="Arial" w:ascii="Arial"/>
          <w:b/>
          <w:spacing w:val="-7"/>
          <w:w w:val="100"/>
          <w:sz w:val="20"/>
          <w:szCs w:val="20"/>
          <w:u w:val="thick" w:color="000000"/>
        </w:rPr>
        <w:t> 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o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b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b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l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i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g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  <w:t>a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  <w:t>t</w:t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o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r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0"/>
          <w:w w:val="100"/>
          <w:sz w:val="20"/>
          <w:szCs w:val="20"/>
          <w:u w:val="thick" w:color="000000"/>
        </w:rPr>
        <w:t>i</w:t>
      </w:r>
      <w:r>
        <w:rPr>
          <w:rFonts w:cs="Arial" w:hAnsi="Arial" w:eastAsia="Arial" w:ascii="Arial"/>
          <w:b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2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25" w:lineRule="auto" w:line="244"/>
        <w:ind w:left="419" w:right="414" w:hanging="220"/>
      </w:pPr>
      <w:r>
        <w:rPr>
          <w:rFonts w:cs="Arial" w:hAnsi="Arial" w:eastAsia="Arial" w:ascii="Arial"/>
          <w:spacing w:val="3"/>
          <w:w w:val="100"/>
          <w:sz w:val="20"/>
          <w:szCs w:val="20"/>
        </w:rPr>
        <w:t>2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,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10"/>
          <w:w w:val="100"/>
          <w:sz w:val="20"/>
          <w:szCs w:val="20"/>
          <w:u w:val="single" w:color="000000"/>
        </w:rPr>
        <w:t>d</w:t>
      </w:r>
      <w:r>
        <w:rPr>
          <w:rFonts w:cs="Arial" w:hAnsi="Arial" w:eastAsia="Arial" w:ascii="Arial"/>
          <w:spacing w:val="10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1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l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  <w:t>g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  <w:t>h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7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  <w:t>d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  <w:t>m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1"/>
          <w:w w:val="100"/>
          <w:sz w:val="20"/>
          <w:szCs w:val="20"/>
          <w:u w:val="single" w:color="00000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  <w:t>r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a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é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f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f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ss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,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99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99"/>
          <w:sz w:val="20"/>
          <w:szCs w:val="20"/>
        </w:rPr>
        <w:t>ss</w:t>
      </w:r>
      <w:r>
        <w:rPr>
          <w:rFonts w:cs="Arial" w:hAnsi="Arial" w:eastAsia="Arial" w:ascii="Arial"/>
          <w:spacing w:val="-3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(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8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b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)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q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13"/>
        <w:ind w:left="199"/>
      </w:pPr>
      <w:r>
        <w:rPr>
          <w:rFonts w:cs="Arial" w:hAnsi="Arial" w:eastAsia="Arial" w:ascii="Arial"/>
          <w:spacing w:val="3"/>
          <w:w w:val="100"/>
          <w:sz w:val="20"/>
          <w:szCs w:val="20"/>
        </w:rPr>
        <w:t>3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(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)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è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à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,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8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8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18" w:lineRule="exact" w:line="240"/>
      </w:pPr>
      <w:r>
        <w:rPr>
          <w:sz w:val="24"/>
          <w:szCs w:val="24"/>
        </w:rPr>
      </w:r>
    </w:p>
    <w:tbl>
      <w:tblPr>
        <w:tblW w:w="0" w:type="auto"/>
        <w:tblLook w:val="01E0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462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3"/>
              <w:ind w:left="801"/>
            </w:pP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6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6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/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b/>
                <w:spacing w:val="-8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3"/>
              <w:ind w:left="1376"/>
            </w:pP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8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1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3"/>
              <w:ind w:left="943"/>
            </w:pP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3"/>
              <w:ind w:left="162"/>
            </w:pP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1384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5"/>
              <w:ind w:left="77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1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Ù</w:t>
            </w:r>
            <w:r>
              <w:rPr>
                <w:rFonts w:cs="Arial" w:hAnsi="Arial" w:eastAsia="Arial" w:ascii="Arial"/>
                <w:b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25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4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5"/>
                <w:w w:val="104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-3"/>
                <w:w w:val="104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lineRule="exact" w:line="280"/>
              <w:ind w:left="382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4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8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: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0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position w:val="1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5"/>
              <w:ind w:left="787"/>
            </w:pP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4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    </w:t>
            </w:r>
            <w:r>
              <w:rPr>
                <w:rFonts w:cs="Arial" w:hAnsi="Arial" w:eastAsia="Arial" w:ascii="Arial"/>
                <w:spacing w:val="4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ù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</w:t>
            </w:r>
            <w:r>
              <w:rPr>
                <w:rFonts w:cs="Arial" w:hAnsi="Arial" w:eastAsia="Arial" w:ascii="Arial"/>
                <w:spacing w:val="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lineRule="exact" w:line="260"/>
              <w:ind w:left="432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Segoe UI Symbol" w:hAnsi="Segoe UI Symbol" w:eastAsia="Segoe UI Symbol" w:ascii="Segoe UI Symbol"/>
                <w:spacing w:val="2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" w:lineRule="auto" w:line="262"/>
              <w:ind w:left="787" w:right="566"/>
            </w:pP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à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9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à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5"/>
              <w:ind w:left="77"/>
            </w:pP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-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5"/>
              <w:ind w:left="877" w:right="854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3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1895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5"/>
              <w:ind w:left="77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2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RI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2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25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F</w:t>
            </w:r>
            <w:r>
              <w:rPr>
                <w:rFonts w:cs="Arial" w:hAnsi="Arial" w:eastAsia="Arial" w:ascii="Arial"/>
                <w:b/>
                <w:spacing w:val="2"/>
                <w:w w:val="104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DE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5"/>
              <w:ind w:left="432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   </w:t>
            </w:r>
            <w:r>
              <w:rPr>
                <w:rFonts w:cs="Segoe UI Symbol" w:hAnsi="Segoe UI Symbol" w:eastAsia="Segoe UI Symbol" w:ascii="Segoe UI Symbol"/>
                <w:spacing w:val="26"/>
                <w:w w:val="100"/>
                <w:position w:val="-4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4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position w:val="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6"/>
                <w:w w:val="100"/>
                <w:position w:val="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ù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: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lineRule="exact" w:line="220"/>
              <w:ind w:left="1078"/>
            </w:pP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</w:t>
            </w:r>
            <w:r>
              <w:rPr>
                <w:rFonts w:cs="Arial" w:hAnsi="Arial" w:eastAsia="Arial" w:ascii="Arial"/>
                <w:spacing w:val="4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lineRule="exact" w:line="240"/>
              <w:ind w:left="1482"/>
            </w:pP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" w:lineRule="auto" w:line="255"/>
              <w:ind w:left="1078" w:right="179"/>
            </w:pP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</w:t>
            </w:r>
            <w:r>
              <w:rPr>
                <w:rFonts w:cs="Arial" w:hAnsi="Arial" w:eastAsia="Arial" w:ascii="Arial"/>
                <w:spacing w:val="4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ù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</w:t>
            </w:r>
            <w:r>
              <w:rPr>
                <w:rFonts w:cs="Arial" w:hAnsi="Arial" w:eastAsia="Arial" w:ascii="Arial"/>
                <w:spacing w:val="4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6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ù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8" w:lineRule="auto" w:line="255"/>
              <w:ind w:left="1078" w:right="894"/>
            </w:pP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</w:t>
            </w:r>
            <w:r>
              <w:rPr>
                <w:rFonts w:cs="Arial" w:hAnsi="Arial" w:eastAsia="Arial" w:ascii="Arial"/>
                <w:spacing w:val="4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</w:t>
            </w:r>
            <w:r>
              <w:rPr>
                <w:rFonts w:cs="Arial" w:hAnsi="Arial" w:eastAsia="Arial" w:ascii="Arial"/>
                <w:spacing w:val="4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ù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è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5"/>
              <w:ind w:left="77"/>
            </w:pPr>
            <w:r>
              <w:rPr>
                <w:rFonts w:cs="Arial" w:hAnsi="Arial" w:eastAsia="Arial" w:ascii="Arial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-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5"/>
              <w:ind w:left="876" w:right="852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8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2761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6" w:lineRule="auto" w:line="286"/>
              <w:ind w:left="77" w:right="551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3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17"/>
                <w:szCs w:val="17"/>
              </w:rPr>
              <w:t>H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28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34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RI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:</w:t>
            </w:r>
            <w:r>
              <w:rPr>
                <w:rFonts w:cs="Arial" w:hAnsi="Arial" w:eastAsia="Arial" w:ascii="Arial"/>
                <w:b/>
                <w:spacing w:val="2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4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5"/>
                <w:w w:val="104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25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RI</w:t>
            </w:r>
            <w:r>
              <w:rPr>
                <w:rFonts w:cs="Arial" w:hAnsi="Arial" w:eastAsia="Arial" w:ascii="Arial"/>
                <w:b/>
                <w:spacing w:val="8"/>
                <w:w w:val="100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24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-3"/>
                <w:w w:val="104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1"/>
                <w:w w:val="104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U</w:t>
            </w:r>
            <w:r>
              <w:rPr>
                <w:rFonts w:cs="Arial" w:hAnsi="Arial" w:eastAsia="Arial" w:ascii="Arial"/>
                <w:b/>
                <w:spacing w:val="-1"/>
                <w:w w:val="104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À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lineRule="exact" w:line="280"/>
              <w:ind w:left="382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4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position w:val="1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lineRule="exact" w:line="260"/>
              <w:ind w:left="345" w:right="850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4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lineRule="exact" w:line="260"/>
              <w:ind w:left="345" w:right="1003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4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lineRule="exact" w:line="260"/>
              <w:ind w:left="345" w:right="868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4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-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-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-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-1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-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position w:val="-1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position w:val="-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-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"/>
                <w:w w:val="100"/>
                <w:position w:val="-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position w:val="-1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position w:val="-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-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position w:val="-1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position w:val="-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position w:val="-1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position w:val="-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position w:val="-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-1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position w:val="-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position w:val="-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position w:val="-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5"/>
                <w:w w:val="100"/>
                <w:position w:val="-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position w:val="-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position w:val="-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-1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-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position w:val="-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position w:val="-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-1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"/>
                <w:w w:val="100"/>
                <w:position w:val="-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position w:val="-1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5"/>
                <w:w w:val="100"/>
                <w:position w:val="-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position w:val="-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position w:val="-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position w:val="-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lineRule="exact" w:line="260"/>
              <w:ind w:left="453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Segoe UI Symbol" w:hAnsi="Segoe UI Symbol" w:eastAsia="Segoe UI Symbol" w:ascii="Segoe UI Symbol"/>
                <w:spacing w:val="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-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position w:val="-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position w:val="-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-1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position w:val="-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6"/>
                <w:w w:val="100"/>
                <w:position w:val="-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8"/>
                <w:w w:val="100"/>
                <w:position w:val="-1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position w:val="-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0"/>
                <w:w w:val="100"/>
                <w:position w:val="-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-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position w:val="-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-1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position w:val="-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-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-1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1"/>
                <w:w w:val="100"/>
                <w:position w:val="-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position w:val="-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position w:val="-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5"/>
                <w:w w:val="100"/>
                <w:position w:val="-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position w:val="-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tabs>
                <w:tab w:pos="760" w:val="left"/>
              </w:tabs>
              <w:jc w:val="center"/>
              <w:spacing w:before="27" w:lineRule="exact" w:line="260"/>
              <w:ind w:left="413" w:right="1062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  <w:tab/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1"/>
                <w:w w:val="100"/>
                <w:position w:val="1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0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(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0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)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position w:val="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i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8"/>
              <w:ind w:left="787"/>
            </w:pP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16"/>
              <w:ind w:left="750" w:right="1257"/>
            </w:pP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6"/>
              <w:ind w:left="77"/>
            </w:pP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7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-</w:t>
            </w:r>
            <w:r>
              <w:rPr>
                <w:rFonts w:cs="Arial" w:hAnsi="Arial" w:eastAsia="Arial" w:ascii="Arial"/>
                <w:spacing w:val="7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6"/>
              <w:ind w:left="877" w:right="854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7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</w:tbl>
    <w:p>
      <w:pPr>
        <w:sectPr>
          <w:pgSz w:w="16860" w:h="11920" w:orient="landscape"/>
          <w:pgMar w:top="1080" w:bottom="280" w:left="1220" w:right="960"/>
        </w:sectPr>
      </w:pPr>
    </w:p>
    <w:p>
      <w:pPr>
        <w:rPr>
          <w:sz w:val="8"/>
          <w:szCs w:val="8"/>
        </w:rPr>
        <w:jc w:val="left"/>
        <w:spacing w:before="8" w:lineRule="exact" w:line="80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866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13"/>
              <w:ind w:left="6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4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48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CI</w:t>
            </w:r>
            <w:r>
              <w:rPr>
                <w:rFonts w:cs="Arial" w:hAnsi="Arial" w:eastAsia="Arial" w:ascii="Arial"/>
                <w:b/>
                <w:spacing w:val="23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8"/>
                <w:w w:val="100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Il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38"/>
              <w:ind w:left="77"/>
            </w:pP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8"/>
                <w:w w:val="100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6"/>
                <w:w w:val="104"/>
                <w:sz w:val="17"/>
                <w:szCs w:val="17"/>
              </w:rPr>
              <w:t>U</w:t>
            </w:r>
            <w:r>
              <w:rPr>
                <w:rFonts w:cs="Arial" w:hAnsi="Arial" w:eastAsia="Arial" w:ascii="Arial"/>
                <w:b/>
                <w:spacing w:val="-3"/>
                <w:w w:val="104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2"/>
                <w:w w:val="104"/>
                <w:sz w:val="17"/>
                <w:szCs w:val="17"/>
              </w:rPr>
              <w:t>V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tabs>
                <w:tab w:pos="780" w:val="left"/>
              </w:tabs>
              <w:jc w:val="left"/>
              <w:spacing w:before="21" w:lineRule="exact" w:line="240"/>
              <w:ind w:left="780" w:right="1122" w:hanging="348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•</w:t>
              <w:tab/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position w:val="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0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position w:val="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3"/>
              <w:ind w:left="432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   </w:t>
            </w:r>
            <w:r>
              <w:rPr>
                <w:rFonts w:cs="Segoe UI Symbol" w:hAnsi="Segoe UI Symbol" w:eastAsia="Segoe UI Symbol" w:ascii="Segoe UI Symbol"/>
                <w:spacing w:val="26"/>
                <w:w w:val="100"/>
                <w:position w:val="-4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0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3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–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3"/>
              <w:ind w:left="77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8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-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13"/>
              <w:ind w:left="876" w:right="852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6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4259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5"/>
              <w:ind w:left="432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   </w:t>
            </w:r>
            <w:r>
              <w:rPr>
                <w:rFonts w:cs="Segoe UI Symbol" w:hAnsi="Segoe UI Symbol" w:eastAsia="Segoe UI Symbol" w:ascii="Segoe UI Symbol"/>
                <w:spacing w:val="26"/>
                <w:w w:val="100"/>
                <w:position w:val="-4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0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à</w:t>
            </w:r>
          </w:p>
          <w:p>
            <w:pPr>
              <w:rPr>
                <w:sz w:val="14"/>
                <w:szCs w:val="14"/>
              </w:rPr>
              <w:jc w:val="left"/>
              <w:spacing w:before="5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ind w:left="432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   </w:t>
            </w:r>
            <w:r>
              <w:rPr>
                <w:rFonts w:cs="Segoe UI Symbol" w:hAnsi="Segoe UI Symbol" w:eastAsia="Segoe UI Symbol" w:ascii="Segoe UI Symbol"/>
                <w:spacing w:val="26"/>
                <w:w w:val="100"/>
                <w:position w:val="-4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position w:val="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</w:p>
          <w:p>
            <w:pPr>
              <w:rPr>
                <w:sz w:val="14"/>
                <w:szCs w:val="14"/>
              </w:rPr>
              <w:jc w:val="left"/>
              <w:spacing w:before="6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ind w:left="432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   </w:t>
            </w:r>
            <w:r>
              <w:rPr>
                <w:rFonts w:cs="Segoe UI Symbol" w:hAnsi="Segoe UI Symbol" w:eastAsia="Segoe UI Symbol" w:ascii="Segoe UI Symbol"/>
                <w:spacing w:val="26"/>
                <w:w w:val="100"/>
                <w:position w:val="-4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à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position w:val="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i</w:t>
            </w:r>
          </w:p>
          <w:p>
            <w:pPr>
              <w:rPr>
                <w:sz w:val="19"/>
                <w:szCs w:val="19"/>
              </w:rPr>
              <w:jc w:val="left"/>
              <w:spacing w:before="3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ind w:left="787"/>
            </w:pP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</w:p>
          <w:p>
            <w:pPr>
              <w:rPr>
                <w:sz w:val="19"/>
                <w:szCs w:val="19"/>
              </w:rPr>
              <w:jc w:val="left"/>
              <w:spacing w:before="4" w:lineRule="exact" w:line="180"/>
            </w:pPr>
            <w:r>
              <w:rPr>
                <w:sz w:val="19"/>
                <w:szCs w:val="19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ind w:left="432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   </w:t>
            </w:r>
            <w:r>
              <w:rPr>
                <w:rFonts w:cs="Segoe UI Symbol" w:hAnsi="Segoe UI Symbol" w:eastAsia="Segoe UI Symbol" w:ascii="Segoe UI Symbol"/>
                <w:spacing w:val="26"/>
                <w:w w:val="100"/>
                <w:position w:val="-4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position w:val="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i</w:t>
            </w:r>
          </w:p>
          <w:p>
            <w:pPr>
              <w:rPr>
                <w:sz w:val="14"/>
                <w:szCs w:val="14"/>
              </w:rPr>
              <w:jc w:val="left"/>
              <w:spacing w:before="5" w:lineRule="exact" w:line="140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ind w:left="432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   </w:t>
            </w:r>
            <w:r>
              <w:rPr>
                <w:rFonts w:cs="Segoe UI Symbol" w:hAnsi="Segoe UI Symbol" w:eastAsia="Segoe UI Symbol" w:ascii="Segoe UI Symbol"/>
                <w:spacing w:val="26"/>
                <w:w w:val="100"/>
                <w:position w:val="-4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position w:val="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0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4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o</w:t>
            </w:r>
          </w:p>
          <w:p>
            <w:pPr>
              <w:rPr>
                <w:sz w:val="13"/>
                <w:szCs w:val="13"/>
              </w:rPr>
              <w:jc w:val="left"/>
              <w:spacing w:before="1" w:lineRule="exact" w:line="120"/>
            </w:pPr>
            <w:r>
              <w:rPr>
                <w:sz w:val="13"/>
                <w:szCs w:val="13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tabs>
                <w:tab w:pos="780" w:val="left"/>
              </w:tabs>
              <w:jc w:val="left"/>
              <w:spacing w:lineRule="exact" w:line="260"/>
              <w:ind w:left="780" w:right="-34" w:hanging="348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•</w:t>
              <w:tab/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53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position w:val="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1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1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0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8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44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60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position w:val="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0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4"/>
                <w:w w:val="100"/>
                <w:position w:val="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è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2"/>
              <w:ind w:left="432" w:right="-44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4"/>
                <w:sz w:val="22"/>
                <w:szCs w:val="22"/>
              </w:rPr>
              <w:t>   </w:t>
            </w:r>
            <w:r>
              <w:rPr>
                <w:rFonts w:cs="Segoe UI Symbol" w:hAnsi="Segoe UI Symbol" w:eastAsia="Segoe UI Symbol" w:ascii="Segoe UI Symbol"/>
                <w:spacing w:val="26"/>
                <w:w w:val="100"/>
                <w:position w:val="-4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à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  </w:t>
            </w:r>
            <w:r>
              <w:rPr>
                <w:rFonts w:cs="Arial" w:hAnsi="Arial" w:eastAsia="Arial" w:ascii="Arial"/>
                <w:spacing w:val="42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  </w:t>
            </w:r>
            <w:r>
              <w:rPr>
                <w:rFonts w:cs="Arial" w:hAnsi="Arial" w:eastAsia="Arial" w:ascii="Arial"/>
                <w:spacing w:val="45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  </w:t>
            </w:r>
            <w:r>
              <w:rPr>
                <w:rFonts w:cs="Arial" w:hAnsi="Arial" w:eastAsia="Arial" w:ascii="Arial"/>
                <w:spacing w:val="45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position w:val="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5"/>
                <w:w w:val="100"/>
                <w:position w:val="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  </w:t>
            </w:r>
            <w:r>
              <w:rPr>
                <w:rFonts w:cs="Arial" w:hAnsi="Arial" w:eastAsia="Arial" w:ascii="Arial"/>
                <w:spacing w:val="45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  </w:t>
            </w:r>
            <w:r>
              <w:rPr>
                <w:rFonts w:cs="Arial" w:hAnsi="Arial" w:eastAsia="Arial" w:ascii="Arial"/>
                <w:spacing w:val="35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l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lineRule="exact" w:line="220"/>
              <w:ind w:left="780"/>
            </w:pP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rPr>
          <w:trHeight w:val="568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5" w:lineRule="auto" w:line="287"/>
              <w:ind w:left="77" w:right="410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5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4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38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31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U</w:t>
            </w:r>
            <w:r>
              <w:rPr>
                <w:rFonts w:cs="Arial" w:hAnsi="Arial" w:eastAsia="Arial" w:ascii="Arial"/>
                <w:b/>
                <w:spacing w:val="6"/>
                <w:w w:val="104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NI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2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DI</w:t>
            </w:r>
            <w:r>
              <w:rPr>
                <w:rFonts w:cs="Arial" w:hAnsi="Arial" w:eastAsia="Arial" w:ascii="Arial"/>
                <w:b/>
                <w:spacing w:val="2"/>
                <w:w w:val="104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CI</w:t>
            </w:r>
            <w:r>
              <w:rPr>
                <w:rFonts w:cs="Arial" w:hAnsi="Arial" w:eastAsia="Arial" w:ascii="Arial"/>
                <w:b/>
                <w:spacing w:val="9"/>
                <w:w w:val="104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5"/>
              <w:ind w:left="77"/>
            </w:pP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5"/>
              <w:ind w:left="878" w:right="855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4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461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2"/>
              <w:ind w:left="77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6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2"/>
              <w:ind w:left="77"/>
            </w:pP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1"/>
                <w:w w:val="100"/>
                <w:sz w:val="22"/>
                <w:szCs w:val="22"/>
              </w:rPr>
              <w:t>Q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12"/>
              <w:ind w:left="878" w:right="855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</w:tbl>
    <w:p>
      <w:pPr>
        <w:sectPr>
          <w:pgSz w:w="16860" w:h="11920" w:orient="landscape"/>
          <w:pgMar w:top="1040" w:bottom="280" w:left="1220" w:right="960"/>
        </w:sectPr>
      </w:pP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5" w:lineRule="exact" w:line="280"/>
      </w:pPr>
      <w:r>
        <w:rPr>
          <w:sz w:val="28"/>
          <w:szCs w:val="28"/>
        </w:rPr>
      </w:r>
    </w:p>
    <w:p>
      <w:pPr>
        <w:rPr>
          <w:rFonts w:cs="Arial" w:hAnsi="Arial" w:eastAsia="Arial" w:ascii="Arial"/>
          <w:sz w:val="27"/>
          <w:szCs w:val="27"/>
        </w:rPr>
        <w:jc w:val="left"/>
        <w:spacing w:before="31"/>
        <w:ind w:left="3453"/>
      </w:pP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U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8"/>
          <w:w w:val="100"/>
          <w:sz w:val="27"/>
          <w:szCs w:val="27"/>
        </w:rPr>
        <w:t>L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28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7"/>
          <w:w w:val="100"/>
          <w:sz w:val="27"/>
          <w:szCs w:val="27"/>
        </w:rPr>
        <w:t>E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N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8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38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9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7"/>
          <w:w w:val="100"/>
          <w:sz w:val="27"/>
          <w:szCs w:val="27"/>
        </w:rPr>
        <w:t>E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4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N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35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G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27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-</w:t>
      </w:r>
      <w:r>
        <w:rPr>
          <w:rFonts w:cs="Arial" w:hAnsi="Arial" w:eastAsia="Arial" w:ascii="Arial"/>
          <w:b/>
          <w:spacing w:val="12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8"/>
          <w:w w:val="100"/>
          <w:sz w:val="27"/>
          <w:szCs w:val="27"/>
        </w:rPr>
        <w:t>L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7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SE:</w:t>
      </w:r>
      <w:r>
        <w:rPr>
          <w:rFonts w:cs="Arial" w:hAnsi="Arial" w:eastAsia="Arial" w:ascii="Arial"/>
          <w:b/>
          <w:spacing w:val="27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2"/>
          <w:sz w:val="27"/>
          <w:szCs w:val="27"/>
        </w:rPr>
        <w:t>3</w:t>
      </w:r>
      <w:r>
        <w:rPr>
          <w:rFonts w:cs="Arial" w:hAnsi="Arial" w:eastAsia="Arial" w:ascii="Arial"/>
          <w:spacing w:val="0"/>
          <w:w w:val="100"/>
          <w:sz w:val="27"/>
          <w:szCs w:val="27"/>
        </w:rPr>
      </w:r>
    </w:p>
    <w:p>
      <w:pPr>
        <w:rPr>
          <w:sz w:val="26"/>
          <w:szCs w:val="26"/>
        </w:rPr>
        <w:jc w:val="left"/>
        <w:spacing w:before="14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ind w:left="259"/>
      </w:pPr>
      <w:r>
        <w:rPr>
          <w:rFonts w:cs="Arial" w:hAnsi="Arial" w:eastAsia="Arial" w:ascii="Arial"/>
          <w:spacing w:val="3"/>
          <w:w w:val="100"/>
          <w:sz w:val="20"/>
          <w:szCs w:val="20"/>
        </w:rPr>
        <w:t>1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-53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  <w:t>a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r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g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o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8"/>
          <w:w w:val="100"/>
          <w:sz w:val="20"/>
          <w:szCs w:val="20"/>
          <w:u w:val="thick" w:color="000000"/>
        </w:rPr>
        <w:t>m</w:t>
      </w:r>
      <w:r>
        <w:rPr>
          <w:rFonts w:cs="Arial" w:hAnsi="Arial" w:eastAsia="Arial" w:ascii="Arial"/>
          <w:b/>
          <w:spacing w:val="8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  <w:t>e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n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  <w:t>t</w:t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0"/>
          <w:w w:val="100"/>
          <w:sz w:val="20"/>
          <w:szCs w:val="20"/>
          <w:u w:val="thick" w:color="000000"/>
        </w:rPr>
        <w:t>i</w:t>
      </w:r>
      <w:r>
        <w:rPr>
          <w:rFonts w:cs="Arial" w:hAnsi="Arial" w:eastAsia="Arial" w:ascii="Arial"/>
          <w:b/>
          <w:spacing w:val="-7"/>
          <w:w w:val="100"/>
          <w:sz w:val="20"/>
          <w:szCs w:val="20"/>
          <w:u w:val="thick" w:color="000000"/>
        </w:rPr>
        <w:t> 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o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b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b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l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i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g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  <w:t>a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  <w:t>t</w:t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o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r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0"/>
          <w:w w:val="100"/>
          <w:sz w:val="20"/>
          <w:szCs w:val="20"/>
          <w:u w:val="thick" w:color="000000"/>
        </w:rPr>
        <w:t>i</w:t>
      </w:r>
      <w:r>
        <w:rPr>
          <w:rFonts w:cs="Arial" w:hAnsi="Arial" w:eastAsia="Arial" w:ascii="Arial"/>
          <w:b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99"/>
          <w:sz w:val="20"/>
          <w:szCs w:val="20"/>
        </w:rPr>
        <w:t>d</w:t>
      </w:r>
      <w:r>
        <w:rPr>
          <w:rFonts w:cs="Arial" w:hAnsi="Arial" w:eastAsia="Arial" w:ascii="Arial"/>
          <w:spacing w:val="-3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25" w:lineRule="auto" w:line="251"/>
        <w:ind w:left="479" w:right="367" w:hanging="220"/>
      </w:pPr>
      <w:r>
        <w:rPr>
          <w:rFonts w:cs="Arial" w:hAnsi="Arial" w:eastAsia="Arial" w:ascii="Arial"/>
          <w:spacing w:val="3"/>
          <w:w w:val="100"/>
          <w:sz w:val="20"/>
          <w:szCs w:val="20"/>
        </w:rPr>
        <w:t>2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,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10"/>
          <w:w w:val="100"/>
          <w:sz w:val="20"/>
          <w:szCs w:val="20"/>
          <w:u w:val="single" w:color="000000"/>
        </w:rPr>
        <w:t>d</w:t>
      </w:r>
      <w:r>
        <w:rPr>
          <w:rFonts w:cs="Arial" w:hAnsi="Arial" w:eastAsia="Arial" w:ascii="Arial"/>
          <w:spacing w:val="10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1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l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  <w:t>g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  <w:t>h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7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  <w:t>d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  <w:t>m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1"/>
          <w:w w:val="100"/>
          <w:sz w:val="20"/>
          <w:szCs w:val="20"/>
          <w:u w:val="single" w:color="00000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  <w:t>r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a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é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f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f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ss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,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(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8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b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)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q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99"/>
          <w:sz w:val="20"/>
          <w:szCs w:val="20"/>
        </w:rPr>
        <w:t>p</w:t>
      </w:r>
      <w:r>
        <w:rPr>
          <w:rFonts w:cs="Arial" w:hAnsi="Arial" w:eastAsia="Arial" w:ascii="Arial"/>
          <w:spacing w:val="5"/>
          <w:w w:val="99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99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99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99"/>
          <w:sz w:val="20"/>
          <w:szCs w:val="20"/>
        </w:rPr>
        <w:t>e</w:t>
      </w:r>
      <w:r>
        <w:rPr>
          <w:rFonts w:cs="Arial" w:hAnsi="Arial" w:eastAsia="Arial" w:ascii="Arial"/>
          <w:spacing w:val="10"/>
          <w:w w:val="99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99"/>
          <w:sz w:val="20"/>
          <w:szCs w:val="20"/>
        </w:rPr>
        <w:t>t</w:t>
      </w:r>
      <w:r>
        <w:rPr>
          <w:rFonts w:cs="Arial" w:hAnsi="Arial" w:eastAsia="Arial" w:ascii="Arial"/>
          <w:spacing w:val="-4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ind w:left="259"/>
      </w:pPr>
      <w:r>
        <w:rPr>
          <w:rFonts w:cs="Arial" w:hAnsi="Arial" w:eastAsia="Arial" w:ascii="Arial"/>
          <w:spacing w:val="3"/>
          <w:w w:val="100"/>
          <w:sz w:val="20"/>
          <w:szCs w:val="20"/>
        </w:rPr>
        <w:t>3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(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)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è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à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,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8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8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sz w:val="11"/>
          <w:szCs w:val="11"/>
        </w:rPr>
        <w:jc w:val="left"/>
        <w:spacing w:before="3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tbl>
      <w:tblPr>
        <w:tblW w:w="0" w:type="auto"/>
        <w:tblLook w:val="01E0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27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1"/>
              <w:ind w:left="794"/>
            </w:pP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6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6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/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b/>
                <w:spacing w:val="-8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1"/>
              <w:ind w:left="1376"/>
            </w:pP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8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1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1"/>
              <w:ind w:left="936"/>
            </w:pP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1"/>
              <w:ind w:left="155"/>
            </w:pP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2740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41"/>
              <w:ind w:left="70" w:right="-54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1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b/>
                <w:spacing w:val="3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17"/>
                <w:szCs w:val="17"/>
              </w:rPr>
              <w:t>U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RE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    </w:t>
            </w:r>
            <w:r>
              <w:rPr>
                <w:rFonts w:cs="Arial" w:hAnsi="Arial" w:eastAsia="Arial" w:ascii="Arial"/>
                <w:b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   </w:t>
            </w:r>
            <w:r>
              <w:rPr>
                <w:rFonts w:cs="Arial" w:hAnsi="Arial" w:eastAsia="Arial" w:ascii="Arial"/>
                <w:b/>
                <w:spacing w:val="38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     </w:t>
            </w:r>
            <w:r>
              <w:rPr>
                <w:rFonts w:cs="Arial" w:hAnsi="Arial" w:eastAsia="Arial" w:ascii="Arial"/>
                <w:b/>
                <w:spacing w:val="25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F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U</w:t>
            </w:r>
            <w:r>
              <w:rPr>
                <w:rFonts w:cs="Arial" w:hAnsi="Arial" w:eastAsia="Arial" w:ascii="Arial"/>
                <w:b/>
                <w:spacing w:val="5"/>
                <w:w w:val="104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U</w:t>
            </w:r>
            <w:r>
              <w:rPr>
                <w:rFonts w:cs="Arial" w:hAnsi="Arial" w:eastAsia="Arial" w:ascii="Arial"/>
                <w:b/>
                <w:spacing w:val="6"/>
                <w:w w:val="104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5"/>
              <w:ind w:left="70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(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37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DI</w:t>
            </w:r>
            <w:r>
              <w:rPr>
                <w:rFonts w:cs="Arial" w:hAnsi="Arial" w:eastAsia="Arial" w:ascii="Arial"/>
                <w:b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4"/>
                <w:sz w:val="17"/>
                <w:szCs w:val="17"/>
              </w:rPr>
              <w:t>V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5"/>
                <w:w w:val="104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-5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)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1"/>
              <w:ind w:left="418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3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3"/>
              <w:ind w:left="418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3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7"/>
              <w:ind w:left="418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3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3"/>
              <w:ind w:left="418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3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6"/>
              <w:ind w:left="418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3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1"/>
              <w:ind w:left="70"/>
            </w:pP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-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41"/>
              <w:ind w:left="871" w:right="862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4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</w:tbl>
    <w:p>
      <w:pPr>
        <w:sectPr>
          <w:pgSz w:w="16860" w:h="11920" w:orient="landscape"/>
          <w:pgMar w:top="1080" w:bottom="280" w:left="1160" w:right="1020"/>
        </w:sectPr>
      </w:pPr>
    </w:p>
    <w:p>
      <w:pPr>
        <w:rPr>
          <w:sz w:val="8"/>
          <w:szCs w:val="8"/>
        </w:rPr>
        <w:jc w:val="left"/>
        <w:spacing w:before="8" w:lineRule="exact" w:line="80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216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8"/>
              <w:ind w:left="70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2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23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RI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U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-4"/>
                <w:w w:val="104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9"/>
                <w:w w:val="104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: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3"/>
              <w:ind w:left="70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IL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V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31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5"/>
                <w:w w:val="103"/>
                <w:sz w:val="22"/>
                <w:szCs w:val="22"/>
              </w:rPr>
              <w:t>(</w:t>
            </w:r>
            <w:r>
              <w:rPr>
                <w:rFonts w:cs="Arial" w:hAnsi="Arial" w:eastAsia="Arial" w:ascii="Arial"/>
                <w:b/>
                <w:spacing w:val="7"/>
                <w:w w:val="103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-3"/>
                <w:w w:val="103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-2"/>
                <w:w w:val="103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3"/>
                <w:w w:val="103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3"/>
                <w:sz w:val="22"/>
                <w:szCs w:val="22"/>
              </w:rPr>
              <w:t>)</w:t>
            </w:r>
            <w:r>
              <w:rPr>
                <w:rFonts w:cs="Arial" w:hAnsi="Arial" w:eastAsia="Arial" w:ascii="Arial"/>
                <w:spacing w:val="0"/>
                <w:w w:val="103"/>
                <w:sz w:val="22"/>
                <w:szCs w:val="22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8"/>
              <w:ind w:left="425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1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b/>
                <w:spacing w:val="-6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(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-7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)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: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tabs>
                <w:tab w:pos="760" w:val="left"/>
              </w:tabs>
              <w:jc w:val="left"/>
              <w:spacing w:before="45" w:lineRule="auto" w:line="242"/>
              <w:ind w:left="787" w:right="60" w:hanging="362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  <w:tab/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  <w:r>
              <w:rPr>
                <w:rFonts w:cs="Arial" w:hAnsi="Arial" w:eastAsia="Arial" w:ascii="Arial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;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2"/>
              <w:ind w:left="425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2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5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"/>
              <w:ind w:left="787"/>
            </w:pP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8"/>
              <w:ind w:left="425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2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6"/>
              <w:ind w:left="425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2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7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4"/>
              <w:ind w:left="425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2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8"/>
              <w:ind w:left="70"/>
            </w:pPr>
            <w:r>
              <w:rPr>
                <w:rFonts w:cs="Arial" w:hAnsi="Arial" w:eastAsia="Arial" w:ascii="Arial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-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48"/>
              <w:ind w:left="871" w:right="862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4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2910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1"/>
              <w:ind w:left="70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3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-9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23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22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10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-7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8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U</w:t>
            </w:r>
            <w:r>
              <w:rPr>
                <w:rFonts w:cs="Arial" w:hAnsi="Arial" w:eastAsia="Arial" w:ascii="Arial"/>
                <w:b/>
                <w:spacing w:val="6"/>
                <w:w w:val="104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-3"/>
                <w:w w:val="104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9"/>
                <w:w w:val="104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-7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: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30"/>
              <w:ind w:left="70" w:right="-49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IL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V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b/>
                <w:spacing w:val="3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F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8"/>
                <w:w w:val="100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          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U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-7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    </w:t>
            </w:r>
            <w:r>
              <w:rPr>
                <w:rFonts w:cs="Arial" w:hAnsi="Arial" w:eastAsia="Arial" w:ascii="Arial"/>
                <w:b/>
                <w:spacing w:val="25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31"/>
              <w:ind w:left="70"/>
            </w:pP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F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8"/>
                <w:w w:val="100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29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5"/>
                <w:w w:val="104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-3"/>
                <w:w w:val="104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5"/>
                <w:w w:val="104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both"/>
              <w:spacing w:before="38" w:lineRule="auto" w:line="244"/>
              <w:ind w:left="425" w:right="28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2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La</w:t>
            </w:r>
            <w:r>
              <w:rPr>
                <w:rFonts w:cs="Arial" w:hAnsi="Arial" w:eastAsia="Arial" w:ascii="Arial"/>
                <w:b/>
                <w:spacing w:val="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6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22"/>
                <w:szCs w:val="22"/>
              </w:rPr>
              <w:t>q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6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-7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:</w:t>
            </w:r>
            <w:r>
              <w:rPr>
                <w:rFonts w:cs="Arial" w:hAnsi="Arial" w:eastAsia="Arial" w:ascii="Arial"/>
                <w:b/>
                <w:spacing w:val="18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:</w:t>
            </w:r>
            <w:r>
              <w:rPr>
                <w:rFonts w:cs="Arial" w:hAnsi="Arial" w:eastAsia="Arial" w:ascii="Arial"/>
                <w:spacing w:val="1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:</w:t>
            </w:r>
            <w:r>
              <w:rPr>
                <w:rFonts w:cs="Arial" w:hAnsi="Arial" w:eastAsia="Arial" w:ascii="Arial"/>
                <w:spacing w:val="19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“</w:t>
            </w:r>
            <w:r>
              <w:rPr>
                <w:rFonts w:cs="Arial" w:hAnsi="Arial" w:eastAsia="Arial" w:ascii="Arial"/>
                <w:spacing w:val="9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9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”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both"/>
              <w:spacing w:before="37"/>
              <w:ind w:left="361" w:right="1599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: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6"/>
              <w:ind w:left="929"/>
            </w:pP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both"/>
              <w:spacing w:before="38"/>
              <w:ind w:left="425" w:right="443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2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9"/>
              <w:ind w:left="787"/>
            </w:pP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tabs>
                <w:tab w:pos="760" w:val="left"/>
              </w:tabs>
              <w:jc w:val="left"/>
              <w:spacing w:before="38" w:lineRule="auto" w:line="248"/>
              <w:ind w:left="787" w:right="132" w:hanging="362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  <w:tab/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à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1"/>
              <w:ind w:left="70"/>
            </w:pP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7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-</w:t>
            </w:r>
            <w:r>
              <w:rPr>
                <w:rFonts w:cs="Arial" w:hAnsi="Arial" w:eastAsia="Arial" w:ascii="Arial"/>
                <w:spacing w:val="6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41"/>
              <w:ind w:left="869" w:right="860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8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</w:tbl>
    <w:p>
      <w:pPr>
        <w:sectPr>
          <w:pgSz w:w="16860" w:h="11920" w:orient="landscape"/>
          <w:pgMar w:top="1040" w:bottom="280" w:left="1160" w:right="1020"/>
        </w:sectPr>
      </w:pPr>
    </w:p>
    <w:p>
      <w:pPr>
        <w:rPr>
          <w:sz w:val="12"/>
          <w:szCs w:val="12"/>
        </w:rPr>
        <w:jc w:val="left"/>
        <w:spacing w:before="10" w:lineRule="exact" w:line="120"/>
      </w:pP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7"/>
          <w:szCs w:val="27"/>
        </w:rPr>
        <w:jc w:val="left"/>
        <w:spacing w:before="31"/>
        <w:ind w:left="3453"/>
      </w:pP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U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8"/>
          <w:w w:val="100"/>
          <w:sz w:val="27"/>
          <w:szCs w:val="27"/>
        </w:rPr>
        <w:t>L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28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7"/>
          <w:w w:val="100"/>
          <w:sz w:val="27"/>
          <w:szCs w:val="27"/>
        </w:rPr>
        <w:t>E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N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8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38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9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7"/>
          <w:w w:val="100"/>
          <w:sz w:val="27"/>
          <w:szCs w:val="27"/>
        </w:rPr>
        <w:t>E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4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N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35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G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27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-</w:t>
      </w:r>
      <w:r>
        <w:rPr>
          <w:rFonts w:cs="Arial" w:hAnsi="Arial" w:eastAsia="Arial" w:ascii="Arial"/>
          <w:b/>
          <w:spacing w:val="12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8"/>
          <w:w w:val="100"/>
          <w:sz w:val="27"/>
          <w:szCs w:val="27"/>
        </w:rPr>
        <w:t>L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7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SE:</w:t>
      </w:r>
      <w:r>
        <w:rPr>
          <w:rFonts w:cs="Arial" w:hAnsi="Arial" w:eastAsia="Arial" w:ascii="Arial"/>
          <w:b/>
          <w:spacing w:val="27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2"/>
          <w:sz w:val="27"/>
          <w:szCs w:val="27"/>
        </w:rPr>
        <w:t>4</w:t>
      </w:r>
      <w:r>
        <w:rPr>
          <w:rFonts w:cs="Arial" w:hAnsi="Arial" w:eastAsia="Arial" w:ascii="Arial"/>
          <w:spacing w:val="0"/>
          <w:w w:val="100"/>
          <w:sz w:val="27"/>
          <w:szCs w:val="27"/>
        </w:rPr>
      </w:r>
    </w:p>
    <w:p>
      <w:pPr>
        <w:rPr>
          <w:sz w:val="28"/>
          <w:szCs w:val="28"/>
        </w:rPr>
        <w:jc w:val="left"/>
        <w:spacing w:before="1" w:lineRule="exact" w:line="280"/>
      </w:pPr>
      <w:r>
        <w:rPr>
          <w:sz w:val="28"/>
          <w:szCs w:val="28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ind w:left="259"/>
      </w:pPr>
      <w:r>
        <w:rPr>
          <w:rFonts w:cs="Arial" w:hAnsi="Arial" w:eastAsia="Arial" w:ascii="Arial"/>
          <w:spacing w:val="3"/>
          <w:w w:val="100"/>
          <w:sz w:val="20"/>
          <w:szCs w:val="20"/>
        </w:rPr>
        <w:t>1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-53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  <w:t>a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r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g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o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8"/>
          <w:w w:val="100"/>
          <w:sz w:val="20"/>
          <w:szCs w:val="20"/>
          <w:u w:val="thick" w:color="000000"/>
        </w:rPr>
        <w:t>m</w:t>
      </w:r>
      <w:r>
        <w:rPr>
          <w:rFonts w:cs="Arial" w:hAnsi="Arial" w:eastAsia="Arial" w:ascii="Arial"/>
          <w:b/>
          <w:spacing w:val="8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  <w:t>e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n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  <w:t>t</w:t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0"/>
          <w:w w:val="100"/>
          <w:sz w:val="20"/>
          <w:szCs w:val="20"/>
          <w:u w:val="thick" w:color="000000"/>
        </w:rPr>
        <w:t>i</w:t>
      </w:r>
      <w:r>
        <w:rPr>
          <w:rFonts w:cs="Arial" w:hAnsi="Arial" w:eastAsia="Arial" w:ascii="Arial"/>
          <w:b/>
          <w:spacing w:val="-7"/>
          <w:w w:val="100"/>
          <w:sz w:val="20"/>
          <w:szCs w:val="20"/>
          <w:u w:val="thick" w:color="000000"/>
        </w:rPr>
        <w:t> 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o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b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b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l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i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g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  <w:t>a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  <w:t>t</w:t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o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r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0"/>
          <w:w w:val="100"/>
          <w:sz w:val="20"/>
          <w:szCs w:val="20"/>
          <w:u w:val="thick" w:color="000000"/>
        </w:rPr>
        <w:t>i</w:t>
      </w:r>
      <w:r>
        <w:rPr>
          <w:rFonts w:cs="Arial" w:hAnsi="Arial" w:eastAsia="Arial" w:ascii="Arial"/>
          <w:b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18" w:lineRule="auto" w:line="252"/>
        <w:ind w:left="479" w:right="367" w:hanging="220"/>
      </w:pPr>
      <w:r>
        <w:rPr>
          <w:rFonts w:cs="Arial" w:hAnsi="Arial" w:eastAsia="Arial" w:ascii="Arial"/>
          <w:spacing w:val="3"/>
          <w:w w:val="100"/>
          <w:sz w:val="20"/>
          <w:szCs w:val="20"/>
        </w:rPr>
        <w:t>2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,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10"/>
          <w:w w:val="100"/>
          <w:sz w:val="20"/>
          <w:szCs w:val="20"/>
          <w:u w:val="single" w:color="000000"/>
        </w:rPr>
        <w:t>d</w:t>
      </w:r>
      <w:r>
        <w:rPr>
          <w:rFonts w:cs="Arial" w:hAnsi="Arial" w:eastAsia="Arial" w:ascii="Arial"/>
          <w:spacing w:val="10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1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l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  <w:t>g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  <w:t>h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7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  <w:t>d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  <w:t>m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1"/>
          <w:w w:val="100"/>
          <w:sz w:val="20"/>
          <w:szCs w:val="20"/>
          <w:u w:val="single" w:color="00000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  <w:t>r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a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é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f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f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ss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,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(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8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b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)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q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ind w:left="259"/>
      </w:pPr>
      <w:r>
        <w:rPr>
          <w:rFonts w:cs="Arial" w:hAnsi="Arial" w:eastAsia="Arial" w:ascii="Arial"/>
          <w:spacing w:val="3"/>
          <w:w w:val="100"/>
          <w:sz w:val="20"/>
          <w:szCs w:val="20"/>
        </w:rPr>
        <w:t>3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(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)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è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à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,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8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8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1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sz w:val="16"/>
          <w:szCs w:val="16"/>
        </w:rPr>
        <w:jc w:val="left"/>
        <w:spacing w:before="2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tbl>
      <w:tblPr>
        <w:tblW w:w="0" w:type="auto"/>
        <w:tblLook w:val="01E0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27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794"/>
            </w:pP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6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6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/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b/>
                <w:spacing w:val="-8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1376"/>
            </w:pP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8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1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936"/>
            </w:pP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155"/>
            </w:pP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3883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34"/>
              <w:ind w:left="70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1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RI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32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34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28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HI</w:t>
            </w:r>
            <w:r>
              <w:rPr>
                <w:rFonts w:cs="Arial" w:hAnsi="Arial" w:eastAsia="Arial" w:ascii="Arial"/>
                <w:b/>
                <w:spacing w:val="2"/>
                <w:w w:val="104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9"/>
                <w:w w:val="104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425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2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“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”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3"/>
              <w:ind w:left="425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2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9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tabs>
                <w:tab w:pos="760" w:val="left"/>
              </w:tabs>
              <w:jc w:val="left"/>
              <w:spacing w:before="24" w:lineRule="auto" w:line="242"/>
              <w:ind w:left="787" w:right="280" w:hanging="362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  <w:tab/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8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“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”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5"/>
              <w:ind w:left="425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2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“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”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: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both"/>
              <w:spacing w:before="24"/>
              <w:ind w:left="1142" w:right="1453"/>
            </w:pP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à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both"/>
              <w:spacing w:before="16" w:lineRule="auto" w:line="259"/>
              <w:ind w:left="1142" w:right="1228"/>
            </w:pP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à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à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2" w:lineRule="exact" w:line="240"/>
              <w:ind w:left="1503" w:right="519" w:hanging="362"/>
            </w:pP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à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5"/>
              <w:ind w:left="425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</w:t>
            </w:r>
            <w:r>
              <w:rPr>
                <w:rFonts w:cs="Arial" w:hAnsi="Arial" w:eastAsia="Arial" w:ascii="Arial"/>
                <w:spacing w:val="27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à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tabs>
                <w:tab w:pos="760" w:val="left"/>
              </w:tabs>
              <w:jc w:val="left"/>
              <w:spacing w:before="16" w:lineRule="auto" w:line="262"/>
              <w:ind w:left="787" w:right="131" w:hanging="362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•</w:t>
              <w:tab/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à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: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à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70"/>
            </w:pP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-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34"/>
              <w:ind w:left="871" w:right="862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6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</w:tbl>
    <w:p>
      <w:pPr>
        <w:sectPr>
          <w:pgSz w:w="16860" w:h="11920" w:orient="landscape"/>
          <w:pgMar w:top="1080" w:bottom="280" w:left="1160" w:right="1020"/>
        </w:sectPr>
      </w:pPr>
    </w:p>
    <w:p>
      <w:pPr>
        <w:rPr>
          <w:sz w:val="8"/>
          <w:szCs w:val="8"/>
        </w:rPr>
        <w:jc w:val="left"/>
        <w:spacing w:before="8" w:lineRule="exact" w:line="80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152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41" w:lineRule="auto" w:line="262"/>
              <w:ind w:left="70" w:right="-34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2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3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44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43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6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42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cs="Arial" w:hAnsi="Arial" w:eastAsia="Arial" w:ascii="Arial"/>
                <w:b/>
                <w:spacing w:val="41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U</w:t>
            </w:r>
            <w:r>
              <w:rPr>
                <w:rFonts w:cs="Arial" w:hAnsi="Arial" w:eastAsia="Arial" w:ascii="Arial"/>
                <w:b/>
                <w:spacing w:val="6"/>
                <w:w w:val="104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-3"/>
                <w:w w:val="104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9"/>
                <w:w w:val="104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: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-7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-7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34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-3"/>
                <w:w w:val="104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2"/>
                <w:w w:val="104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RI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1" w:lineRule="auto" w:line="262"/>
              <w:ind w:left="787" w:right="539" w:hanging="362"/>
            </w:pPr>
            <w:r>
              <w:rPr>
                <w:rFonts w:cs="Arial" w:hAnsi="Arial" w:eastAsia="Arial" w:ascii="Arial"/>
                <w:b/>
                <w:spacing w:val="3"/>
                <w:w w:val="100"/>
                <w:sz w:val="20"/>
                <w:szCs w:val="20"/>
              </w:rPr>
              <w:t>1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0"/>
                <w:szCs w:val="20"/>
              </w:rPr>
              <w:t>  </w:t>
            </w:r>
            <w:r>
              <w:rPr>
                <w:rFonts w:cs="Arial" w:hAnsi="Arial" w:eastAsia="Arial" w:ascii="Arial"/>
                <w:b/>
                <w:spacing w:val="11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b/>
                <w:spacing w:val="-10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b/>
                <w:spacing w:val="6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-6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6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-6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: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lineRule="exact" w:line="240"/>
              <w:ind w:left="425"/>
            </w:pPr>
            <w:r>
              <w:rPr>
                <w:rFonts w:cs="Arial" w:hAnsi="Arial" w:eastAsia="Arial" w:ascii="Arial"/>
                <w:b/>
                <w:spacing w:val="3"/>
                <w:w w:val="100"/>
                <w:sz w:val="20"/>
                <w:szCs w:val="20"/>
              </w:rPr>
              <w:t>2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0"/>
                <w:szCs w:val="20"/>
              </w:rPr>
              <w:t>  </w:t>
            </w:r>
            <w:r>
              <w:rPr>
                <w:rFonts w:cs="Arial" w:hAnsi="Arial" w:eastAsia="Arial" w:ascii="Arial"/>
                <w:b/>
                <w:spacing w:val="11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6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10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10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b/>
                <w:spacing w:val="-8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o: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tabs>
                <w:tab w:pos="760" w:val="left"/>
              </w:tabs>
              <w:jc w:val="left"/>
              <w:spacing w:before="45" w:lineRule="auto" w:line="249"/>
              <w:ind w:left="787" w:right="599" w:hanging="362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11"/>
                <w:w w:val="100"/>
                <w:sz w:val="22"/>
                <w:szCs w:val="22"/>
              </w:rPr>
              <w:t>x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5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q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2"/>
              <w:ind w:left="425" w:right="-28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9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: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9"/>
              <w:ind w:left="787"/>
            </w:pP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8"/>
              <w:ind w:left="425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9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1"/>
              <w:ind w:left="70"/>
            </w:pPr>
            <w:r>
              <w:rPr>
                <w:rFonts w:cs="Arial" w:hAnsi="Arial" w:eastAsia="Arial" w:ascii="Arial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–</w:t>
            </w:r>
            <w:r>
              <w:rPr>
                <w:rFonts w:cs="Arial" w:hAnsi="Arial" w:eastAsia="Arial" w:ascii="Arial"/>
                <w:spacing w:val="9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41"/>
              <w:ind w:left="807" w:right="807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12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3940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1"/>
              <w:ind w:left="425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4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La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7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no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: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5"/>
              <w:ind w:left="425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7" w:lineRule="auto" w:line="246"/>
              <w:ind w:left="425" w:right="416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à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  </w:t>
            </w:r>
            <w:r>
              <w:rPr>
                <w:rFonts w:cs="Segoe UI Symbol" w:hAnsi="Segoe UI Symbol" w:eastAsia="Segoe UI Symbol" w:ascii="Segoe UI Symbol"/>
                <w:spacing w:val="3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2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"/>
              <w:ind w:left="425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9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: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3" w:lineRule="auto" w:line="255"/>
              <w:ind w:left="2894" w:right="1085" w:hanging="851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25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     </w:t>
            </w:r>
            <w:r>
              <w:rPr>
                <w:rFonts w:cs="Arial" w:hAnsi="Arial" w:eastAsia="Arial" w:ascii="Arial"/>
                <w:spacing w:val="3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i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i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i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i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i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i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i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i/>
                <w:spacing w:val="-6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i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i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i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di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8"/>
              <w:ind w:left="2333" w:right="2134"/>
            </w:pPr>
            <w:r>
              <w:rPr>
                <w:rFonts w:cs="Arial" w:hAnsi="Arial" w:eastAsia="Arial" w:ascii="Arial"/>
                <w:i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i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i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i/>
                <w:spacing w:val="-4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i/>
                <w:spacing w:val="-4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i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3"/>
              <w:ind w:left="204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25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i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i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i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i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i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i/>
                <w:spacing w:val="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i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i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i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i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i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i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i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i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i/>
                <w:spacing w:val="-3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i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i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3"/>
              <w:ind w:left="2043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25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i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i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i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i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i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i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i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i/>
                <w:spacing w:val="0"/>
                <w:w w:val="100"/>
                <w:sz w:val="22"/>
                <w:szCs w:val="22"/>
              </w:rPr>
              <w:t>è</w:t>
            </w:r>
            <w:r>
              <w:rPr>
                <w:rFonts w:cs="Arial" w:hAnsi="Arial" w:eastAsia="Arial" w:ascii="Arial"/>
                <w:i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i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i/>
                <w:spacing w:val="-6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i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i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i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rPr>
          <w:trHeight w:val="1440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41"/>
              <w:ind w:left="70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3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32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U</w:t>
            </w:r>
            <w:r>
              <w:rPr>
                <w:rFonts w:cs="Arial" w:hAnsi="Arial" w:eastAsia="Arial" w:ascii="Arial"/>
                <w:b/>
                <w:spacing w:val="1"/>
                <w:w w:val="104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2"/>
                <w:w w:val="104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NI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1"/>
              <w:ind w:left="425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5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spacing w:val="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La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7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b/>
                <w:spacing w:val="8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tabs>
                <w:tab w:pos="760" w:val="left"/>
              </w:tabs>
              <w:jc w:val="left"/>
              <w:spacing w:before="16" w:lineRule="auto" w:line="262"/>
              <w:ind w:left="787" w:right="315" w:hanging="362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4"/>
              <w:ind w:left="425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: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6"/>
              <w:ind w:left="425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1"/>
              <w:ind w:left="70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8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41"/>
              <w:ind w:left="871" w:right="862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</w:tbl>
    <w:p>
      <w:pPr>
        <w:sectPr>
          <w:pgSz w:w="16860" w:h="11920" w:orient="landscape"/>
          <w:pgMar w:top="1040" w:bottom="280" w:left="1160" w:right="1020"/>
        </w:sectPr>
      </w:pPr>
    </w:p>
    <w:p>
      <w:pPr>
        <w:rPr>
          <w:sz w:val="8"/>
          <w:szCs w:val="8"/>
        </w:rPr>
        <w:jc w:val="left"/>
        <w:spacing w:before="8" w:lineRule="exact" w:line="80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677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41"/>
              <w:ind w:left="70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4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-8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-1"/>
                <w:w w:val="104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3"/>
                <w:w w:val="104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6"/>
                <w:w w:val="104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tabs>
                <w:tab w:pos="760" w:val="left"/>
              </w:tabs>
              <w:jc w:val="left"/>
              <w:spacing w:before="41" w:lineRule="auto" w:line="255"/>
              <w:ind w:left="787" w:right="-9" w:hanging="362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ab/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à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4"/>
              <w:ind w:left="425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“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à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”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7"/>
              <w:ind w:left="787"/>
            </w:pP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8"/>
              <w:ind w:left="425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: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0"/>
              <w:ind w:left="787"/>
            </w:pP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T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0"/>
              <w:ind w:left="425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: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6"/>
              <w:ind w:left="114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Times New Roman" w:hAnsi="Times New Roman" w:eastAsia="Times New Roman" w:ascii="Times New Roman"/>
                <w:spacing w:val="23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-1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1"/>
              <w:ind w:left="114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Times New Roman" w:hAnsi="Times New Roman" w:eastAsia="Times New Roman" w:ascii="Times New Roman"/>
                <w:spacing w:val="23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1"/>
              <w:ind w:left="114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Times New Roman" w:hAnsi="Times New Roman" w:eastAsia="Times New Roman" w:ascii="Times New Roman"/>
                <w:spacing w:val="23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3"/>
              <w:ind w:left="1142"/>
            </w:pP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Times New Roman" w:hAnsi="Times New Roman" w:eastAsia="Times New Roman" w:ascii="Times New Roman"/>
                <w:spacing w:val="23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1"/>
              <w:ind w:left="70"/>
            </w:pP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-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41"/>
              <w:ind w:left="871" w:right="862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4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603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41" w:lineRule="auto" w:line="280"/>
              <w:ind w:left="70" w:right="417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5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4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38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31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U</w:t>
            </w:r>
            <w:r>
              <w:rPr>
                <w:rFonts w:cs="Arial" w:hAnsi="Arial" w:eastAsia="Arial" w:ascii="Arial"/>
                <w:b/>
                <w:spacing w:val="6"/>
                <w:w w:val="104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NI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2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DI</w:t>
            </w:r>
            <w:r>
              <w:rPr>
                <w:rFonts w:cs="Arial" w:hAnsi="Arial" w:eastAsia="Arial" w:ascii="Arial"/>
                <w:b/>
                <w:spacing w:val="2"/>
                <w:w w:val="104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CI</w:t>
            </w:r>
            <w:r>
              <w:rPr>
                <w:rFonts w:cs="Arial" w:hAnsi="Arial" w:eastAsia="Arial" w:ascii="Arial"/>
                <w:b/>
                <w:spacing w:val="9"/>
                <w:w w:val="104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1"/>
              <w:ind w:left="70"/>
            </w:pP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41"/>
              <w:ind w:left="871" w:right="862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4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326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70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6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70"/>
            </w:pP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1"/>
                <w:w w:val="100"/>
                <w:sz w:val="22"/>
                <w:szCs w:val="22"/>
              </w:rPr>
              <w:t>Q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34"/>
              <w:ind w:left="871" w:right="862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</w:tbl>
    <w:p>
      <w:pPr>
        <w:sectPr>
          <w:pgSz w:w="16860" w:h="11920" w:orient="landscape"/>
          <w:pgMar w:top="1040" w:bottom="280" w:left="1160" w:right="1020"/>
        </w:sectPr>
      </w:pPr>
    </w:p>
    <w:p>
      <w:pPr>
        <w:rPr>
          <w:sz w:val="15"/>
          <w:szCs w:val="15"/>
        </w:rPr>
        <w:jc w:val="left"/>
        <w:spacing w:before="6" w:lineRule="exact" w:line="140"/>
      </w:pP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7"/>
          <w:szCs w:val="27"/>
        </w:rPr>
        <w:jc w:val="left"/>
        <w:spacing w:before="31"/>
        <w:ind w:left="3393"/>
      </w:pP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U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8"/>
          <w:w w:val="100"/>
          <w:sz w:val="27"/>
          <w:szCs w:val="27"/>
        </w:rPr>
        <w:t>L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28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7"/>
          <w:w w:val="100"/>
          <w:sz w:val="27"/>
          <w:szCs w:val="27"/>
        </w:rPr>
        <w:t>E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N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8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38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I</w:t>
      </w:r>
      <w:r>
        <w:rPr>
          <w:rFonts w:cs="Arial" w:hAnsi="Arial" w:eastAsia="Arial" w:ascii="Arial"/>
          <w:b/>
          <w:spacing w:val="9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7"/>
          <w:w w:val="100"/>
          <w:sz w:val="27"/>
          <w:szCs w:val="27"/>
        </w:rPr>
        <w:t>E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4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N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35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-2"/>
          <w:w w:val="100"/>
          <w:sz w:val="27"/>
          <w:szCs w:val="27"/>
        </w:rPr>
        <w:t>G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R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6"/>
          <w:w w:val="100"/>
          <w:sz w:val="27"/>
          <w:szCs w:val="27"/>
        </w:rPr>
        <w:t>D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O</w:t>
      </w:r>
      <w:r>
        <w:rPr>
          <w:rFonts w:cs="Arial" w:hAnsi="Arial" w:eastAsia="Arial" w:ascii="Arial"/>
          <w:b/>
          <w:spacing w:val="27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-</w:t>
      </w:r>
      <w:r>
        <w:rPr>
          <w:rFonts w:cs="Arial" w:hAnsi="Arial" w:eastAsia="Arial" w:ascii="Arial"/>
          <w:b/>
          <w:spacing w:val="12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C</w:t>
      </w:r>
      <w:r>
        <w:rPr>
          <w:rFonts w:cs="Arial" w:hAnsi="Arial" w:eastAsia="Arial" w:ascii="Arial"/>
          <w:b/>
          <w:spacing w:val="8"/>
          <w:w w:val="100"/>
          <w:sz w:val="27"/>
          <w:szCs w:val="27"/>
        </w:rPr>
        <w:t>L</w:t>
      </w:r>
      <w:r>
        <w:rPr>
          <w:rFonts w:cs="Arial" w:hAnsi="Arial" w:eastAsia="Arial" w:ascii="Arial"/>
          <w:b/>
          <w:spacing w:val="-1"/>
          <w:w w:val="100"/>
          <w:sz w:val="27"/>
          <w:szCs w:val="27"/>
        </w:rPr>
        <w:t>A</w:t>
      </w:r>
      <w:r>
        <w:rPr>
          <w:rFonts w:cs="Arial" w:hAnsi="Arial" w:eastAsia="Arial" w:ascii="Arial"/>
          <w:b/>
          <w:spacing w:val="7"/>
          <w:w w:val="100"/>
          <w:sz w:val="27"/>
          <w:szCs w:val="27"/>
        </w:rPr>
        <w:t>S</w:t>
      </w:r>
      <w:r>
        <w:rPr>
          <w:rFonts w:cs="Arial" w:hAnsi="Arial" w:eastAsia="Arial" w:ascii="Arial"/>
          <w:b/>
          <w:spacing w:val="0"/>
          <w:w w:val="100"/>
          <w:sz w:val="27"/>
          <w:szCs w:val="27"/>
        </w:rPr>
        <w:t>SE:</w:t>
      </w:r>
      <w:r>
        <w:rPr>
          <w:rFonts w:cs="Arial" w:hAnsi="Arial" w:eastAsia="Arial" w:ascii="Arial"/>
          <w:b/>
          <w:spacing w:val="27"/>
          <w:w w:val="100"/>
          <w:sz w:val="27"/>
          <w:szCs w:val="27"/>
        </w:rPr>
        <w:t> </w:t>
      </w:r>
      <w:r>
        <w:rPr>
          <w:rFonts w:cs="Arial" w:hAnsi="Arial" w:eastAsia="Arial" w:ascii="Arial"/>
          <w:b/>
          <w:spacing w:val="0"/>
          <w:w w:val="102"/>
          <w:sz w:val="27"/>
          <w:szCs w:val="27"/>
        </w:rPr>
        <w:t>5</w:t>
      </w:r>
      <w:r>
        <w:rPr>
          <w:rFonts w:cs="Arial" w:hAnsi="Arial" w:eastAsia="Arial" w:ascii="Arial"/>
          <w:spacing w:val="0"/>
          <w:w w:val="100"/>
          <w:sz w:val="27"/>
          <w:szCs w:val="27"/>
        </w:rPr>
      </w:r>
    </w:p>
    <w:p>
      <w:pPr>
        <w:rPr>
          <w:sz w:val="26"/>
          <w:szCs w:val="26"/>
        </w:rPr>
        <w:jc w:val="left"/>
        <w:spacing w:before="14" w:lineRule="exact" w:line="260"/>
      </w:pPr>
      <w:r>
        <w:rPr>
          <w:sz w:val="26"/>
          <w:szCs w:val="26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ind w:left="199"/>
      </w:pPr>
      <w:r>
        <w:rPr>
          <w:rFonts w:cs="Arial" w:hAnsi="Arial" w:eastAsia="Arial" w:ascii="Arial"/>
          <w:spacing w:val="3"/>
          <w:w w:val="100"/>
          <w:sz w:val="20"/>
          <w:szCs w:val="20"/>
        </w:rPr>
        <w:t>1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-53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  <w:t>a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r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g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o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8"/>
          <w:w w:val="100"/>
          <w:sz w:val="20"/>
          <w:szCs w:val="20"/>
          <w:u w:val="thick" w:color="000000"/>
        </w:rPr>
        <w:t>m</w:t>
      </w:r>
      <w:r>
        <w:rPr>
          <w:rFonts w:cs="Arial" w:hAnsi="Arial" w:eastAsia="Arial" w:ascii="Arial"/>
          <w:b/>
          <w:spacing w:val="8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  <w:t>e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n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  <w:t>t</w:t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0"/>
          <w:w w:val="100"/>
          <w:sz w:val="20"/>
          <w:szCs w:val="20"/>
          <w:u w:val="thick" w:color="000000"/>
        </w:rPr>
        <w:t>i</w:t>
      </w:r>
      <w:r>
        <w:rPr>
          <w:rFonts w:cs="Arial" w:hAnsi="Arial" w:eastAsia="Arial" w:ascii="Arial"/>
          <w:b/>
          <w:spacing w:val="-7"/>
          <w:w w:val="100"/>
          <w:sz w:val="20"/>
          <w:szCs w:val="20"/>
          <w:u w:val="thick" w:color="000000"/>
        </w:rPr>
        <w:t> 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o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b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b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l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i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g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  <w:t>a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  <w:t>t</w:t>
      </w:r>
      <w:r>
        <w:rPr>
          <w:rFonts w:cs="Arial" w:hAnsi="Arial" w:eastAsia="Arial" w:ascii="Arial"/>
          <w:b/>
          <w:spacing w:val="-2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  <w:t>o</w:t>
      </w:r>
      <w:r>
        <w:rPr>
          <w:rFonts w:cs="Arial" w:hAnsi="Arial" w:eastAsia="Arial" w:ascii="Arial"/>
          <w:b/>
          <w:spacing w:val="-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  <w:t>r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  <w:u w:val="thick" w:color="000000"/>
        </w:rPr>
      </w:r>
      <w:r>
        <w:rPr>
          <w:rFonts w:cs="Arial" w:hAnsi="Arial" w:eastAsia="Arial" w:ascii="Arial"/>
          <w:b/>
          <w:spacing w:val="0"/>
          <w:w w:val="100"/>
          <w:sz w:val="20"/>
          <w:szCs w:val="20"/>
          <w:u w:val="thick" w:color="000000"/>
        </w:rPr>
        <w:t>i</w:t>
      </w:r>
      <w:r>
        <w:rPr>
          <w:rFonts w:cs="Arial" w:hAnsi="Arial" w:eastAsia="Arial" w:ascii="Arial"/>
          <w:b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1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25" w:lineRule="auto" w:line="251"/>
        <w:ind w:left="419" w:right="507" w:hanging="220"/>
      </w:pPr>
      <w:r>
        <w:rPr>
          <w:rFonts w:cs="Arial" w:hAnsi="Arial" w:eastAsia="Arial" w:ascii="Arial"/>
          <w:spacing w:val="3"/>
          <w:w w:val="100"/>
          <w:sz w:val="20"/>
          <w:szCs w:val="20"/>
        </w:rPr>
        <w:t>2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,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10"/>
          <w:w w:val="100"/>
          <w:sz w:val="20"/>
          <w:szCs w:val="20"/>
          <w:u w:val="single" w:color="000000"/>
        </w:rPr>
        <w:t>d</w:t>
      </w:r>
      <w:r>
        <w:rPr>
          <w:rFonts w:cs="Arial" w:hAnsi="Arial" w:eastAsia="Arial" w:ascii="Arial"/>
          <w:spacing w:val="10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1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  <w:t>c</w:t>
      </w:r>
      <w:r>
        <w:rPr>
          <w:rFonts w:cs="Arial" w:hAnsi="Arial" w:eastAsia="Arial" w:ascii="Arial"/>
          <w:spacing w:val="7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o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l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  <w:t>g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  <w:t>h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7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  <w:t>d</w:t>
      </w:r>
      <w:r>
        <w:rPr>
          <w:rFonts w:cs="Arial" w:hAnsi="Arial" w:eastAsia="Arial" w:ascii="Arial"/>
          <w:spacing w:val="3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  <w:t>m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1"/>
          <w:w w:val="100"/>
          <w:sz w:val="20"/>
          <w:szCs w:val="20"/>
          <w:u w:val="single" w:color="00000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  <w:t>r</w:t>
      </w:r>
      <w:r>
        <w:rPr>
          <w:rFonts w:cs="Arial" w:hAnsi="Arial" w:eastAsia="Arial" w:ascii="Arial"/>
          <w:spacing w:val="5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  <w:u w:val="single" w:color="000000"/>
        </w:rPr>
      </w:r>
      <w:r>
        <w:rPr>
          <w:rFonts w:cs="Arial" w:hAnsi="Arial" w:eastAsia="Arial" w:ascii="Arial"/>
          <w:spacing w:val="0"/>
          <w:w w:val="100"/>
          <w:sz w:val="20"/>
          <w:szCs w:val="20"/>
          <w:u w:val="single" w:color="000000"/>
        </w:rPr>
        <w:t>a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é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f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f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ss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,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(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8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b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)</w:t>
      </w:r>
      <w:r>
        <w:rPr>
          <w:rFonts w:cs="Arial" w:hAnsi="Arial" w:eastAsia="Arial" w:ascii="Arial"/>
          <w:spacing w:val="-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q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1"/>
        <w:ind w:left="199"/>
      </w:pPr>
      <w:r>
        <w:rPr>
          <w:rFonts w:cs="Arial" w:hAnsi="Arial" w:eastAsia="Arial" w:ascii="Arial"/>
          <w:spacing w:val="3"/>
          <w:w w:val="100"/>
          <w:sz w:val="20"/>
          <w:szCs w:val="20"/>
        </w:rPr>
        <w:t>3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(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)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è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-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à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,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h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8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8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sv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-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-8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-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-4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sz w:val="10"/>
          <w:szCs w:val="10"/>
        </w:rPr>
        <w:jc w:val="left"/>
        <w:spacing w:before="7" w:lineRule="exact" w:line="100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tbl>
      <w:tblPr>
        <w:tblW w:w="0" w:type="auto"/>
        <w:tblLook w:val="01E0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19" w:hRule="exact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7"/>
              <w:ind w:left="773"/>
            </w:pP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6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6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/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b/>
                <w:spacing w:val="-8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7"/>
              <w:ind w:left="1347"/>
            </w:pP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8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1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LI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7"/>
              <w:ind w:left="907"/>
            </w:pP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7"/>
              <w:ind w:left="91"/>
            </w:pP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</w:tbl>
    <w:p>
      <w:pPr>
        <w:rPr>
          <w:sz w:val="13"/>
          <w:szCs w:val="13"/>
        </w:rPr>
        <w:jc w:val="left"/>
        <w:spacing w:before="5"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tbl>
      <w:tblPr>
        <w:tblW w:w="0" w:type="auto"/>
        <w:tblLook w:val="01E0"/>
        <w:jc w:val="left"/>
        <w:tblInd w:w="18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264" w:hRule="exact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34"/>
              <w:ind w:left="6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1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9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-3"/>
                <w:w w:val="104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2"/>
                <w:w w:val="104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-1"/>
            </w:pPr>
            <w:r>
              <w:rPr>
                <w:rFonts w:cs="Arial" w:hAnsi="Arial" w:eastAsia="Arial" w:ascii="Arial"/>
                <w:b/>
                <w:spacing w:val="3"/>
                <w:w w:val="100"/>
                <w:sz w:val="20"/>
                <w:szCs w:val="20"/>
              </w:rPr>
              <w:t>1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Arial" w:hAnsi="Arial" w:eastAsia="Arial" w:ascii="Arial"/>
                <w:b/>
                <w:spacing w:val="51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7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5"/>
              <w:ind w:left="709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Arial" w:hAnsi="Arial" w:eastAsia="Arial" w:ascii="Arial"/>
                <w:spacing w:val="14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q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,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9"/>
              <w:ind w:left="1071"/>
            </w:pP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8"/>
              <w:ind w:left="709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Arial" w:hAnsi="Arial" w:eastAsia="Arial" w:ascii="Arial"/>
                <w:spacing w:val="14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à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9"/>
              <w:ind w:left="1071"/>
            </w:pP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0"/>
              <w:ind w:left="-1"/>
            </w:pPr>
            <w:r>
              <w:rPr>
                <w:rFonts w:cs="Arial" w:hAnsi="Arial" w:eastAsia="Arial" w:ascii="Arial"/>
                <w:b/>
                <w:spacing w:val="3"/>
                <w:w w:val="100"/>
                <w:sz w:val="20"/>
                <w:szCs w:val="20"/>
              </w:rPr>
              <w:t>2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0"/>
                <w:szCs w:val="20"/>
              </w:rPr>
              <w:t>.</w:t>
            </w:r>
            <w:r>
              <w:rPr>
                <w:rFonts w:cs="Arial" w:hAnsi="Arial" w:eastAsia="Arial" w:ascii="Arial"/>
                <w:b/>
                <w:spacing w:val="51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7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b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45"/>
              <w:ind w:left="709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Arial" w:hAnsi="Arial" w:eastAsia="Arial" w:ascii="Arial"/>
                <w:spacing w:val="14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q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6"/>
              <w:ind w:left="709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Arial" w:hAnsi="Arial" w:eastAsia="Arial" w:ascii="Arial"/>
                <w:spacing w:val="14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q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11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z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23"/>
              <w:ind w:left="709"/>
            </w:pP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•</w:t>
            </w:r>
            <w:r>
              <w:rPr>
                <w:rFonts w:cs="Arial" w:hAnsi="Arial" w:eastAsia="Arial" w:ascii="Arial"/>
                <w:spacing w:val="0"/>
                <w:w w:val="100"/>
                <w:sz w:val="20"/>
                <w:szCs w:val="20"/>
              </w:rPr>
              <w:t>    </w:t>
            </w:r>
            <w:r>
              <w:rPr>
                <w:rFonts w:cs="Arial" w:hAnsi="Arial" w:eastAsia="Arial" w:ascii="Arial"/>
                <w:spacing w:val="14"/>
                <w:w w:val="100"/>
                <w:sz w:val="20"/>
                <w:szCs w:val="20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q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i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6"/>
            </w:pP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-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34"/>
              <w:ind w:left="779" w:right="835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13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</w:tbl>
    <w:p>
      <w:pPr>
        <w:sectPr>
          <w:pgSz w:w="16860" w:h="11920" w:orient="landscape"/>
          <w:pgMar w:top="1080" w:bottom="280" w:left="1220" w:right="880"/>
        </w:sectPr>
      </w:pPr>
    </w:p>
    <w:p>
      <w:pPr>
        <w:rPr>
          <w:sz w:val="8"/>
          <w:szCs w:val="8"/>
        </w:rPr>
        <w:jc w:val="left"/>
        <w:spacing w:before="8" w:lineRule="exact" w:line="80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938" w:hRule="exact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33"/>
              <w:ind w:left="77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3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-8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-7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33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F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CI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Z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32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F</w:t>
            </w:r>
            <w:r>
              <w:rPr>
                <w:rFonts w:cs="Arial" w:hAnsi="Arial" w:eastAsia="Arial" w:ascii="Arial"/>
                <w:b/>
                <w:spacing w:val="2"/>
                <w:w w:val="104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DE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33" w:lineRule="exact" w:line="280"/>
              <w:ind w:left="393" w:right="732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1"/>
                <w:sz w:val="22"/>
                <w:szCs w:val="22"/>
              </w:rPr>
              <w:t>•</w:t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1"/>
                <w:sz w:val="22"/>
                <w:szCs w:val="22"/>
              </w:rPr>
              <w:t>   </w:t>
            </w:r>
            <w:r>
              <w:rPr>
                <w:rFonts w:cs="Segoe UI Symbol" w:hAnsi="Segoe UI Symbol" w:eastAsia="Segoe UI Symbol" w:ascii="Segoe UI Symbol"/>
                <w:spacing w:val="26"/>
                <w:w w:val="100"/>
                <w:position w:val="-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3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position w:val="3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position w:val="3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position w:val="3"/>
                <w:sz w:val="22"/>
                <w:szCs w:val="22"/>
              </w:rPr>
              <w:t>“</w:t>
            </w:r>
            <w:r>
              <w:rPr>
                <w:rFonts w:cs="Arial" w:hAnsi="Arial" w:eastAsia="Arial" w:ascii="Arial"/>
                <w:spacing w:val="-3"/>
                <w:w w:val="100"/>
                <w:position w:val="3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2"/>
                <w:w w:val="100"/>
                <w:position w:val="3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3"/>
                <w:w w:val="100"/>
                <w:position w:val="3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position w:val="3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position w:val="3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6"/>
                <w:w w:val="100"/>
                <w:position w:val="3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-9"/>
                <w:w w:val="100"/>
                <w:position w:val="3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"/>
                <w:w w:val="100"/>
                <w:position w:val="3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1"/>
                <w:w w:val="100"/>
                <w:position w:val="3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8"/>
                <w:w w:val="100"/>
                <w:position w:val="3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2"/>
                <w:w w:val="100"/>
                <w:position w:val="3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9"/>
                <w:w w:val="100"/>
                <w:position w:val="3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position w:val="3"/>
                <w:sz w:val="22"/>
                <w:szCs w:val="22"/>
              </w:rPr>
              <w:t>”</w:t>
            </w:r>
            <w:r>
              <w:rPr>
                <w:rFonts w:cs="Arial" w:hAnsi="Arial" w:eastAsia="Arial" w:ascii="Arial"/>
                <w:spacing w:val="8"/>
                <w:w w:val="100"/>
                <w:position w:val="3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position w:val="3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position w:val="3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8"/>
                <w:w w:val="100"/>
                <w:position w:val="3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3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3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3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position w:val="3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4"/>
                <w:w w:val="100"/>
                <w:position w:val="3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3"/>
                <w:w w:val="100"/>
                <w:position w:val="3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position w:val="3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2"/>
                <w:w w:val="100"/>
                <w:position w:val="3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3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3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3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3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position w:val="3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position w:val="3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position w:val="3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2"/>
                <w:w w:val="100"/>
                <w:position w:val="3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position w:val="3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9"/>
                <w:w w:val="100"/>
                <w:position w:val="3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position w:val="3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position w:val="3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lineRule="exact" w:line="200"/>
              <w:ind w:left="787"/>
            </w:pP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tabs>
                <w:tab w:pos="780" w:val="left"/>
              </w:tabs>
              <w:jc w:val="left"/>
              <w:spacing w:before="4" w:lineRule="exact" w:line="260"/>
              <w:ind w:left="787" w:right="955" w:hanging="327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2"/>
                <w:sz w:val="22"/>
                <w:szCs w:val="22"/>
              </w:rPr>
              <w:t>•</w:t>
              <w:tab/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position w:val="-2"/>
                <w:sz w:val="22"/>
                <w:szCs w:val="22"/>
              </w:rPr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5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0"/>
                <w:w w:val="100"/>
                <w:position w:val="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3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position w:val="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position w:val="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15"/>
                <w:w w:val="100"/>
                <w:position w:val="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0"/>
                <w:w w:val="100"/>
                <w:position w:val="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10"/>
              <w:ind w:left="787"/>
            </w:pP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tabs>
                <w:tab w:pos="780" w:val="left"/>
              </w:tabs>
              <w:jc w:val="left"/>
              <w:spacing w:before="14" w:lineRule="exact" w:line="260"/>
              <w:ind w:left="787" w:right="-35" w:hanging="355"/>
            </w:pP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  <w:t>•</w:t>
              <w:tab/>
            </w:r>
            <w:r>
              <w:rPr>
                <w:rFonts w:cs="Segoe UI Symbol" w:hAnsi="Segoe UI Symbol" w:eastAsia="Segoe UI Symbol" w:ascii="Segoe UI Symbol"/>
                <w:spacing w:val="0"/>
                <w:w w:val="100"/>
                <w:sz w:val="22"/>
                <w:szCs w:val="22"/>
              </w:rPr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0"/>
                <w:w w:val="100"/>
                <w:position w:val="1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0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7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à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8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1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position w:val="1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3"/>
                <w:w w:val="100"/>
                <w:position w:val="1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8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9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position w:val="1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2"/>
                <w:w w:val="100"/>
                <w:position w:val="1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4"/>
                <w:w w:val="100"/>
                <w:position w:val="1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1"/>
                <w:w w:val="100"/>
                <w:position w:val="1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10"/>
                <w:w w:val="100"/>
                <w:position w:val="1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1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position w:val="1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3"/>
                <w:w w:val="100"/>
                <w:position w:val="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9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position w:val="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position w:val="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2"/>
                <w:w w:val="100"/>
                <w:position w:val="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2"/>
                <w:w w:val="100"/>
                <w:position w:val="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position w:val="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0"/>
                <w:w w:val="100"/>
                <w:position w:val="0"/>
                <w:sz w:val="22"/>
                <w:szCs w:val="22"/>
              </w:rPr>
              <w:t>e</w:t>
            </w:r>
          </w:p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9"/>
              <w:ind w:left="787"/>
            </w:pP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4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1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11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(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3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1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)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3"/>
              <w:ind w:left="77"/>
            </w:pP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spacing w:val="-8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b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-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p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33"/>
              <w:ind w:left="868" w:right="860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8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589" w:hRule="exact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17"/>
                <w:szCs w:val="17"/>
              </w:rPr>
              <w:jc w:val="left"/>
              <w:spacing w:before="34" w:lineRule="auto" w:line="279"/>
              <w:ind w:left="77" w:right="410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4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1"/>
                <w:w w:val="100"/>
                <w:sz w:val="17"/>
                <w:szCs w:val="17"/>
              </w:rPr>
              <w:t>M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4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R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38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7"/>
                <w:w w:val="100"/>
                <w:sz w:val="17"/>
                <w:szCs w:val="17"/>
              </w:rPr>
              <w:t>D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31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U</w:t>
            </w:r>
            <w:r>
              <w:rPr>
                <w:rFonts w:cs="Arial" w:hAnsi="Arial" w:eastAsia="Arial" w:ascii="Arial"/>
                <w:b/>
                <w:spacing w:val="6"/>
                <w:w w:val="104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NI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C</w:t>
            </w:r>
            <w:r>
              <w:rPr>
                <w:rFonts w:cs="Arial" w:hAnsi="Arial" w:eastAsia="Arial" w:ascii="Arial"/>
                <w:b/>
                <w:spacing w:val="3"/>
                <w:w w:val="100"/>
                <w:sz w:val="17"/>
                <w:szCs w:val="17"/>
              </w:rPr>
              <w:t>O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9"/>
                <w:w w:val="100"/>
                <w:sz w:val="17"/>
                <w:szCs w:val="17"/>
              </w:rPr>
              <w:t>E</w:t>
            </w:r>
            <w:r>
              <w:rPr>
                <w:rFonts w:cs="Arial" w:hAnsi="Arial" w:eastAsia="Arial" w:ascii="Arial"/>
                <w:b/>
                <w:spacing w:val="4"/>
                <w:w w:val="100"/>
                <w:sz w:val="17"/>
                <w:szCs w:val="17"/>
              </w:rPr>
              <w:t>G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T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-2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b/>
                <w:spacing w:val="20"/>
                <w:w w:val="100"/>
                <w:sz w:val="17"/>
                <w:szCs w:val="17"/>
              </w:rPr>
              <w:t> 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DI</w:t>
            </w:r>
            <w:r>
              <w:rPr>
                <w:rFonts w:cs="Arial" w:hAnsi="Arial" w:eastAsia="Arial" w:ascii="Arial"/>
                <w:b/>
                <w:spacing w:val="2"/>
                <w:w w:val="104"/>
                <w:sz w:val="17"/>
                <w:szCs w:val="17"/>
              </w:rPr>
              <w:t>S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CI</w:t>
            </w:r>
            <w:r>
              <w:rPr>
                <w:rFonts w:cs="Arial" w:hAnsi="Arial" w:eastAsia="Arial" w:ascii="Arial"/>
                <w:b/>
                <w:spacing w:val="9"/>
                <w:w w:val="104"/>
                <w:sz w:val="17"/>
                <w:szCs w:val="17"/>
              </w:rPr>
              <w:t>P</w:t>
            </w:r>
            <w:r>
              <w:rPr>
                <w:rFonts w:cs="Arial" w:hAnsi="Arial" w:eastAsia="Arial" w:ascii="Arial"/>
                <w:b/>
                <w:spacing w:val="-2"/>
                <w:w w:val="104"/>
                <w:sz w:val="17"/>
                <w:szCs w:val="17"/>
              </w:rPr>
              <w:t>L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I</w:t>
            </w:r>
            <w:r>
              <w:rPr>
                <w:rFonts w:cs="Arial" w:hAnsi="Arial" w:eastAsia="Arial" w:ascii="Arial"/>
                <w:b/>
                <w:spacing w:val="7"/>
                <w:w w:val="104"/>
                <w:sz w:val="17"/>
                <w:szCs w:val="17"/>
              </w:rPr>
              <w:t>N</w:t>
            </w:r>
            <w:r>
              <w:rPr>
                <w:rFonts w:cs="Arial" w:hAnsi="Arial" w:eastAsia="Arial" w:ascii="Arial"/>
                <w:b/>
                <w:spacing w:val="0"/>
                <w:w w:val="104"/>
                <w:sz w:val="17"/>
                <w:szCs w:val="17"/>
              </w:rPr>
              <w:t>A</w:t>
            </w:r>
            <w:r>
              <w:rPr>
                <w:rFonts w:cs="Arial" w:hAnsi="Arial" w:eastAsia="Arial" w:ascii="Arial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77"/>
            </w:pP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g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1"/>
                <w:w w:val="100"/>
                <w:sz w:val="22"/>
                <w:szCs w:val="22"/>
              </w:rPr>
              <w:t>l</w:t>
            </w:r>
            <w:r>
              <w:rPr>
                <w:rFonts w:cs="Arial" w:hAnsi="Arial" w:eastAsia="Arial" w:ascii="Arial"/>
                <w:spacing w:val="8"/>
                <w:w w:val="100"/>
                <w:sz w:val="22"/>
                <w:szCs w:val="22"/>
              </w:rPr>
              <w:t>’</w:t>
            </w:r>
            <w:r>
              <w:rPr>
                <w:rFonts w:cs="Arial" w:hAnsi="Arial" w:eastAsia="Arial" w:ascii="Arial"/>
                <w:spacing w:val="-9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o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34"/>
              <w:ind w:left="871" w:right="862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3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490" w:hRule="exact"/>
        </w:trPr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77"/>
            </w:pPr>
            <w:r>
              <w:rPr>
                <w:rFonts w:cs="Arial" w:hAnsi="Arial" w:eastAsia="Arial" w:ascii="Arial"/>
                <w:b/>
                <w:spacing w:val="-2"/>
                <w:w w:val="100"/>
                <w:sz w:val="22"/>
                <w:szCs w:val="22"/>
              </w:rPr>
              <w:t>5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.</w:t>
            </w:r>
            <w:r>
              <w:rPr>
                <w:rFonts w:cs="Arial" w:hAnsi="Arial" w:eastAsia="Arial" w:ascii="Arial"/>
                <w:b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V</w:t>
            </w:r>
            <w:r>
              <w:rPr>
                <w:rFonts w:cs="Arial" w:hAnsi="Arial" w:eastAsia="Arial" w:ascii="Arial"/>
                <w:b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cs="Arial" w:hAnsi="Arial" w:eastAsia="Arial" w:ascii="Arial"/>
                <w:b/>
                <w:spacing w:val="-4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C</w:t>
            </w:r>
            <w:r>
              <w:rPr>
                <w:rFonts w:cs="Arial" w:hAnsi="Arial" w:eastAsia="Arial" w:ascii="Arial"/>
                <w:b/>
                <w:spacing w:val="-3"/>
                <w:w w:val="100"/>
                <w:sz w:val="22"/>
                <w:szCs w:val="22"/>
              </w:rPr>
              <w:t>H</w:t>
            </w: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left"/>
              <w:spacing w:before="34"/>
              <w:ind w:left="77"/>
            </w:pP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N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5"/>
                <w:w w:val="100"/>
                <w:sz w:val="22"/>
                <w:szCs w:val="22"/>
              </w:rPr>
              <w:t> </w:t>
            </w:r>
            <w:r>
              <w:rPr>
                <w:rFonts w:cs="Arial" w:hAnsi="Arial" w:eastAsia="Arial" w:ascii="Arial"/>
                <w:spacing w:val="-1"/>
                <w:w w:val="100"/>
                <w:sz w:val="22"/>
                <w:szCs w:val="22"/>
              </w:rPr>
              <w:t>Q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U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A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D</w:t>
            </w:r>
            <w:r>
              <w:rPr>
                <w:rFonts w:cs="Arial" w:hAnsi="Arial" w:eastAsia="Arial" w:ascii="Arial"/>
                <w:spacing w:val="-3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I</w:t>
            </w:r>
            <w:r>
              <w:rPr>
                <w:rFonts w:cs="Arial" w:hAnsi="Arial" w:eastAsia="Arial" w:ascii="Arial"/>
                <w:spacing w:val="-6"/>
                <w:w w:val="100"/>
                <w:sz w:val="22"/>
                <w:szCs w:val="22"/>
              </w:rPr>
              <w:t>M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E</w:t>
            </w:r>
            <w:r>
              <w:rPr>
                <w:rFonts w:cs="Arial" w:hAnsi="Arial" w:eastAsia="Arial" w:ascii="Arial"/>
                <w:spacing w:val="2"/>
                <w:w w:val="100"/>
                <w:sz w:val="22"/>
                <w:szCs w:val="22"/>
              </w:rPr>
              <w:t>S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cs="Arial" w:hAnsi="Arial" w:eastAsia="Arial" w:ascii="Arial"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  <w:t>E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cs="Arial" w:hAnsi="Arial" w:eastAsia="Arial" w:ascii="Arial"/>
                <w:sz w:val="22"/>
                <w:szCs w:val="22"/>
              </w:rPr>
              <w:jc w:val="center"/>
              <w:spacing w:before="34"/>
              <w:ind w:left="871" w:right="862"/>
            </w:pPr>
            <w:r>
              <w:rPr>
                <w:rFonts w:cs="Arial" w:hAnsi="Arial" w:eastAsia="Arial" w:ascii="Arial"/>
                <w:b/>
                <w:spacing w:val="0"/>
                <w:w w:val="100"/>
                <w:sz w:val="22"/>
                <w:szCs w:val="22"/>
              </w:rPr>
              <w:t>2</w:t>
            </w:r>
            <w:r>
              <w:rPr>
                <w:rFonts w:cs="Arial" w:hAnsi="Arial" w:eastAsia="Arial" w:ascii="Arial"/>
                <w:spacing w:val="0"/>
                <w:w w:val="100"/>
                <w:sz w:val="22"/>
                <w:szCs w:val="22"/>
              </w:rPr>
            </w:r>
          </w:p>
        </w:tc>
      </w:tr>
    </w:tbl>
    <w:sectPr>
      <w:pgSz w:w="16860" w:h="11920" w:orient="landscape"/>
      <w:pgMar w:top="1040" w:bottom="280" w:left="1300" w:right="88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